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582A4C" w14:textId="0637C57A" w:rsidR="00AA17BC" w:rsidRPr="00240D0B" w:rsidRDefault="00AA17BC" w:rsidP="004F02CB">
      <w:pPr>
        <w:spacing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240D0B">
        <w:rPr>
          <w:rFonts w:ascii="Arial" w:hAnsi="Arial" w:cs="Arial"/>
          <w:b/>
          <w:bCs/>
          <w:sz w:val="22"/>
          <w:szCs w:val="22"/>
        </w:rPr>
        <w:t xml:space="preserve">Załącznik Nr  </w:t>
      </w:r>
      <w:r w:rsidR="00F1790E">
        <w:rPr>
          <w:rFonts w:ascii="Arial" w:hAnsi="Arial" w:cs="Arial"/>
          <w:b/>
          <w:bCs/>
          <w:sz w:val="22"/>
          <w:szCs w:val="22"/>
        </w:rPr>
        <w:t xml:space="preserve">5 </w:t>
      </w:r>
      <w:r w:rsidRPr="00240D0B">
        <w:rPr>
          <w:rFonts w:ascii="Arial" w:hAnsi="Arial" w:cs="Arial"/>
          <w:b/>
          <w:bCs/>
          <w:sz w:val="22"/>
          <w:szCs w:val="22"/>
        </w:rPr>
        <w:t>do SWZ</w:t>
      </w:r>
    </w:p>
    <w:p w14:paraId="7A5B6A77" w14:textId="77777777" w:rsidR="00097B2A" w:rsidRPr="00240D0B" w:rsidRDefault="00097B2A" w:rsidP="004F02CB">
      <w:pPr>
        <w:spacing w:line="360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201054AA" w14:textId="77777777" w:rsidR="003A5AC2" w:rsidRPr="00240D0B" w:rsidRDefault="003A5AC2" w:rsidP="004F02C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40D0B">
        <w:rPr>
          <w:rFonts w:ascii="Arial" w:hAnsi="Arial" w:cs="Arial"/>
          <w:b/>
          <w:sz w:val="22"/>
          <w:szCs w:val="22"/>
        </w:rPr>
        <w:t>Klauzula informacyjna z art. 13 oraz art. 14 RODO do zastosowania przez zamawiających w celu związanym z postępowaniem o udzielenie zamówienia publicznego</w:t>
      </w:r>
    </w:p>
    <w:p w14:paraId="2D8CB3EF" w14:textId="77777777" w:rsidR="001D380B" w:rsidRPr="00240D0B" w:rsidRDefault="001D380B" w:rsidP="004F02C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9DF97D1" w14:textId="5D24ACE1" w:rsidR="00AA17BC" w:rsidRPr="00240D0B" w:rsidRDefault="00AA17BC" w:rsidP="007647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240D0B">
        <w:rPr>
          <w:rFonts w:ascii="Arial" w:hAnsi="Arial" w:cs="Arial"/>
          <w:bCs/>
          <w:sz w:val="22"/>
          <w:szCs w:val="22"/>
        </w:rPr>
        <w:t>Spełnienie obowiązku informacyjnego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</w:t>
      </w:r>
    </w:p>
    <w:p w14:paraId="630926D4" w14:textId="77777777" w:rsidR="0076474D" w:rsidRPr="00240D0B" w:rsidRDefault="0076474D" w:rsidP="0076474D">
      <w:pPr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1CFE50C" w14:textId="45FDC734" w:rsidR="00AA17BC" w:rsidRPr="00240D0B" w:rsidRDefault="00AA17BC" w:rsidP="0076474D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0D0B">
        <w:rPr>
          <w:rFonts w:ascii="Arial" w:hAnsi="Arial" w:cs="Arial"/>
          <w:b/>
          <w:sz w:val="22"/>
          <w:szCs w:val="22"/>
        </w:rPr>
        <w:t xml:space="preserve">Klauzula informacyjna RODO - informacja o przetwarzaniu danych osobowych </w:t>
      </w:r>
      <w:r w:rsidRPr="00240D0B">
        <w:rPr>
          <w:rFonts w:ascii="Arial" w:hAnsi="Arial" w:cs="Arial"/>
          <w:b/>
          <w:sz w:val="22"/>
          <w:szCs w:val="22"/>
          <w:u w:val="single"/>
        </w:rPr>
        <w:t>osób fizycznych - wykonawców</w:t>
      </w:r>
      <w:r w:rsidRPr="00240D0B">
        <w:rPr>
          <w:rFonts w:ascii="Arial" w:hAnsi="Arial" w:cs="Arial"/>
          <w:b/>
          <w:sz w:val="22"/>
          <w:szCs w:val="22"/>
        </w:rPr>
        <w:t xml:space="preserve"> w toku postępowania o udzielenie zamówienia publicznego oraz w toku wykonywania umowy.</w:t>
      </w:r>
    </w:p>
    <w:tbl>
      <w:tblPr>
        <w:tblW w:w="5000" w:type="pct"/>
        <w:jc w:val="center"/>
        <w:tblCellMar>
          <w:top w:w="110" w:type="dxa"/>
          <w:left w:w="110" w:type="dxa"/>
          <w:bottom w:w="110" w:type="dxa"/>
          <w:right w:w="110" w:type="dxa"/>
        </w:tblCellMar>
        <w:tblLook w:val="00A0" w:firstRow="1" w:lastRow="0" w:firstColumn="1" w:lastColumn="0" w:noHBand="0" w:noVBand="0"/>
      </w:tblPr>
      <w:tblGrid>
        <w:gridCol w:w="2542"/>
        <w:gridCol w:w="6831"/>
      </w:tblGrid>
      <w:tr w:rsidR="00AA17BC" w:rsidRPr="00240D0B" w14:paraId="3BED8242" w14:textId="77777777" w:rsidTr="000F1CF8">
        <w:trPr>
          <w:trHeight w:val="737"/>
          <w:jc w:val="center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7F92D911" w14:textId="08015146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t>TOŻSAMOŚĆ ADMINISTRATORA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E6DF7" w14:textId="3CB9D461" w:rsidR="00AA17BC" w:rsidRPr="00240D0B" w:rsidRDefault="00725CE6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Administratorem Państwa danych osobowych przetwarzanych w związku z prowadzeniem postępowania o udzielenie zamówienia publicznego oraz realizacją umowy będzie </w:t>
            </w:r>
            <w:r w:rsidR="00176589" w:rsidRPr="00240D0B">
              <w:rPr>
                <w:rFonts w:ascii="Arial" w:hAnsi="Arial" w:cs="Arial"/>
                <w:sz w:val="22"/>
                <w:szCs w:val="22"/>
              </w:rPr>
              <w:t xml:space="preserve">Zespół </w:t>
            </w:r>
            <w:proofErr w:type="spellStart"/>
            <w:r w:rsidR="00176589" w:rsidRPr="00240D0B">
              <w:rPr>
                <w:rFonts w:ascii="Arial" w:hAnsi="Arial" w:cs="Arial"/>
                <w:sz w:val="22"/>
                <w:szCs w:val="22"/>
              </w:rPr>
              <w:t>Szkolno</w:t>
            </w:r>
            <w:proofErr w:type="spellEnd"/>
            <w:r w:rsidR="00176589" w:rsidRPr="00240D0B">
              <w:rPr>
                <w:rFonts w:ascii="Arial" w:hAnsi="Arial" w:cs="Arial"/>
                <w:sz w:val="22"/>
                <w:szCs w:val="22"/>
              </w:rPr>
              <w:t xml:space="preserve"> - Przedszkolny w Adamowie, ul. Szkolna 4a, 21-412 Adamów</w:t>
            </w:r>
          </w:p>
        </w:tc>
      </w:tr>
      <w:tr w:rsidR="00AA17BC" w:rsidRPr="00240D0B" w14:paraId="68D954BF" w14:textId="77777777" w:rsidTr="000F1CF8">
        <w:trPr>
          <w:trHeight w:val="1587"/>
          <w:jc w:val="center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21AAFC8A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t>DANE KONTAKTOWE ADMINISTRATORA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9C021" w14:textId="77777777" w:rsidR="006718A9" w:rsidRPr="00240D0B" w:rsidRDefault="006718A9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Mogą się Państwo kontaktować z Administratorem w następujący sposób:</w:t>
            </w:r>
          </w:p>
          <w:p w14:paraId="7B56C6E7" w14:textId="375520FA" w:rsidR="00176589" w:rsidRPr="00240D0B" w:rsidRDefault="006718A9" w:rsidP="0017658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• listownie na adres: </w:t>
            </w:r>
            <w:bookmarkStart w:id="0" w:name="_Hlk120693357"/>
            <w:r w:rsidR="00176589" w:rsidRPr="00240D0B">
              <w:rPr>
                <w:rFonts w:ascii="Arial" w:hAnsi="Arial" w:cs="Arial"/>
                <w:sz w:val="22"/>
                <w:szCs w:val="22"/>
              </w:rPr>
              <w:t xml:space="preserve">Zespół </w:t>
            </w:r>
            <w:proofErr w:type="spellStart"/>
            <w:r w:rsidR="00176589" w:rsidRPr="00240D0B">
              <w:rPr>
                <w:rFonts w:ascii="Arial" w:hAnsi="Arial" w:cs="Arial"/>
                <w:sz w:val="22"/>
                <w:szCs w:val="22"/>
              </w:rPr>
              <w:t>Szkolno</w:t>
            </w:r>
            <w:proofErr w:type="spellEnd"/>
            <w:r w:rsidR="00176589" w:rsidRPr="00240D0B">
              <w:rPr>
                <w:rFonts w:ascii="Arial" w:hAnsi="Arial" w:cs="Arial"/>
                <w:sz w:val="22"/>
                <w:szCs w:val="22"/>
              </w:rPr>
              <w:t xml:space="preserve"> - Przedszkolny w Adamowie</w:t>
            </w:r>
            <w:bookmarkEnd w:id="0"/>
            <w:r w:rsidR="00176589" w:rsidRPr="00240D0B">
              <w:rPr>
                <w:rFonts w:ascii="Arial" w:hAnsi="Arial" w:cs="Arial"/>
                <w:sz w:val="22"/>
                <w:szCs w:val="22"/>
              </w:rPr>
              <w:t>, ul. Szkolna 4a, 21-412 Adamów</w:t>
            </w:r>
          </w:p>
          <w:p w14:paraId="0493A275" w14:textId="3FBFF38F" w:rsidR="006718A9" w:rsidRPr="00240D0B" w:rsidRDefault="006718A9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• poprzez adres e-mail: </w:t>
            </w:r>
            <w:r w:rsidR="00020324" w:rsidRPr="00240D0B">
              <w:rPr>
                <w:rFonts w:ascii="Arial" w:hAnsi="Arial" w:cs="Arial"/>
                <w:sz w:val="22"/>
                <w:szCs w:val="22"/>
              </w:rPr>
              <w:t>psp.adamow@wp.pl</w:t>
            </w:r>
          </w:p>
          <w:p w14:paraId="02D2B794" w14:textId="6C0346A6" w:rsidR="00AA17BC" w:rsidRPr="00240D0B" w:rsidRDefault="006718A9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• telefonicznie: </w:t>
            </w:r>
            <w:r w:rsidR="00020324" w:rsidRPr="00240D0B">
              <w:rPr>
                <w:rFonts w:ascii="Arial" w:hAnsi="Arial" w:cs="Arial"/>
                <w:sz w:val="22"/>
                <w:szCs w:val="22"/>
              </w:rPr>
              <w:t>25 755 31 12</w:t>
            </w:r>
          </w:p>
        </w:tc>
      </w:tr>
      <w:tr w:rsidR="00AA17BC" w:rsidRPr="00240D0B" w14:paraId="14BE9076" w14:textId="77777777" w:rsidTr="000F1CF8">
        <w:trPr>
          <w:trHeight w:val="1928"/>
          <w:jc w:val="center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74951521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t>INSPEKTOR OCHRONY DANYCH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3C4D3" w14:textId="370DE42C" w:rsidR="006718A9" w:rsidRPr="00240D0B" w:rsidRDefault="006718A9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Wyznaczyliśmy Inspektora Ochrony Danych - Pani </w:t>
            </w:r>
            <w:r w:rsidR="00176589" w:rsidRPr="00240D0B">
              <w:rPr>
                <w:rFonts w:ascii="Arial" w:hAnsi="Arial" w:cs="Arial"/>
                <w:bCs/>
                <w:sz w:val="22"/>
                <w:szCs w:val="22"/>
              </w:rPr>
              <w:t xml:space="preserve">Agnieszka </w:t>
            </w:r>
            <w:proofErr w:type="spellStart"/>
            <w:r w:rsidR="00176589" w:rsidRPr="00240D0B">
              <w:rPr>
                <w:rFonts w:ascii="Arial" w:hAnsi="Arial" w:cs="Arial"/>
                <w:bCs/>
                <w:sz w:val="22"/>
                <w:szCs w:val="22"/>
              </w:rPr>
              <w:t>Błaziak</w:t>
            </w:r>
            <w:proofErr w:type="spellEnd"/>
            <w:r w:rsidRPr="00240D0B">
              <w:rPr>
                <w:rFonts w:ascii="Arial" w:hAnsi="Arial" w:cs="Arial"/>
                <w:sz w:val="22"/>
                <w:szCs w:val="22"/>
              </w:rPr>
              <w:t>,</w:t>
            </w:r>
            <w:r w:rsidR="00176589" w:rsidRPr="00240D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40D0B">
              <w:rPr>
                <w:rFonts w:ascii="Arial" w:hAnsi="Arial" w:cs="Arial"/>
                <w:sz w:val="22"/>
                <w:szCs w:val="22"/>
              </w:rPr>
              <w:t>z którym mogą się Państwo kontaktować we wszystkich sprawach dotyczących</w:t>
            </w:r>
            <w:r w:rsidR="00176589" w:rsidRPr="00240D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40D0B">
              <w:rPr>
                <w:rFonts w:ascii="Arial" w:hAnsi="Arial" w:cs="Arial"/>
                <w:sz w:val="22"/>
                <w:szCs w:val="22"/>
              </w:rPr>
              <w:t>przetwarzania danych osobowych oraz korzystania z praw związanych</w:t>
            </w:r>
            <w:r w:rsidR="00176589" w:rsidRPr="00240D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40D0B">
              <w:rPr>
                <w:rFonts w:ascii="Arial" w:hAnsi="Arial" w:cs="Arial"/>
                <w:sz w:val="22"/>
                <w:szCs w:val="22"/>
              </w:rPr>
              <w:t>z przetwarzaniem danych.</w:t>
            </w:r>
          </w:p>
          <w:p w14:paraId="0382B9FC" w14:textId="77777777" w:rsidR="006718A9" w:rsidRPr="00240D0B" w:rsidRDefault="006718A9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Z Inspektorem Ochrony Danych mogą się Państwo kontaktować w następujący</w:t>
            </w:r>
          </w:p>
          <w:p w14:paraId="4925983E" w14:textId="77777777" w:rsidR="006718A9" w:rsidRPr="00240D0B" w:rsidRDefault="006718A9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sposób:</w:t>
            </w:r>
          </w:p>
          <w:p w14:paraId="2984E8FC" w14:textId="77777777" w:rsidR="00176589" w:rsidRPr="00240D0B" w:rsidRDefault="00176589" w:rsidP="0017658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• listownie na adres: Zespół </w:t>
            </w:r>
            <w:proofErr w:type="spellStart"/>
            <w:r w:rsidRPr="00240D0B">
              <w:rPr>
                <w:rFonts w:ascii="Arial" w:hAnsi="Arial" w:cs="Arial"/>
                <w:sz w:val="22"/>
                <w:szCs w:val="22"/>
              </w:rPr>
              <w:t>Szkolno</w:t>
            </w:r>
            <w:proofErr w:type="spellEnd"/>
            <w:r w:rsidRPr="00240D0B">
              <w:rPr>
                <w:rFonts w:ascii="Arial" w:hAnsi="Arial" w:cs="Arial"/>
                <w:sz w:val="22"/>
                <w:szCs w:val="22"/>
              </w:rPr>
              <w:t xml:space="preserve"> - Przedszkolny w Adamowie, ul. Szkolna 4a, 21-412 Adamów</w:t>
            </w:r>
          </w:p>
          <w:p w14:paraId="6AEAD4AD" w14:textId="483C8B2A" w:rsidR="00176589" w:rsidRPr="00240D0B" w:rsidRDefault="00176589" w:rsidP="0017658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• poprzez adres e-mail: </w:t>
            </w:r>
            <w:r w:rsidR="00121C8D" w:rsidRPr="00240D0B">
              <w:rPr>
                <w:rFonts w:ascii="Arial" w:hAnsi="Arial" w:cs="Arial"/>
                <w:sz w:val="22"/>
                <w:szCs w:val="22"/>
              </w:rPr>
              <w:t>psp.adamow@wp.pl</w:t>
            </w:r>
          </w:p>
          <w:p w14:paraId="36FCA123" w14:textId="74BAE053" w:rsidR="00AA17BC" w:rsidRPr="00240D0B" w:rsidRDefault="00AA17BC" w:rsidP="0017658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17BC" w:rsidRPr="00240D0B" w14:paraId="51458B11" w14:textId="77777777" w:rsidTr="000F1CF8">
        <w:trPr>
          <w:trHeight w:val="170"/>
          <w:jc w:val="center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6DB8C30D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CEL PRZETWARZANIA PAŃSTWA DANYCH ORAZ PODSTAWA PRAWNA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FAECD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Państwa dane będą przetwarzane w celu w celu związanym z prowadzonym </w:t>
            </w:r>
            <w:r w:rsidRPr="00240D0B">
              <w:rPr>
                <w:rFonts w:ascii="Arial" w:hAnsi="Arial" w:cs="Arial"/>
                <w:b/>
                <w:sz w:val="22"/>
                <w:szCs w:val="22"/>
              </w:rPr>
              <w:t>postępowaniem o udzielenie zamówienia publicznego</w:t>
            </w:r>
            <w:r w:rsidRPr="00240D0B">
              <w:rPr>
                <w:rFonts w:ascii="Arial" w:hAnsi="Arial" w:cs="Arial"/>
                <w:sz w:val="22"/>
                <w:szCs w:val="22"/>
              </w:rPr>
              <w:t>. Podstawą prawną ich przetwarzania są następujące przepisy prawa:</w:t>
            </w:r>
          </w:p>
          <w:p w14:paraId="2E81C9A9" w14:textId="77777777" w:rsidR="00AA17BC" w:rsidRPr="00240D0B" w:rsidRDefault="00AA17BC" w:rsidP="004F02CB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art. 6 ust. 1 lit. b i c Rozporządzenia Parlamentu Europejskiego i Rady (UE) 2016/679 z dnia 27 kwietnia 2016 r. w sprawie ochrony osób fizycznych w związku z przetwarzaniem danych osobowych i w sprawie swobodnego przepływu takich danych oraz uchylenia dyrektywy 95/46/WE (ogólne rozporządzenie o ochronie danych);</w:t>
            </w:r>
          </w:p>
          <w:p w14:paraId="6C90D070" w14:textId="77777777" w:rsidR="006227F0" w:rsidRPr="00240D0B" w:rsidRDefault="006227F0" w:rsidP="004F02CB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Dane osobowe będą przetwarzane zgodnie z art. 78 ust. 1 i 4 ustawy z dnia 11 września 2019 r.– Prawo zamówień publicznych (</w:t>
            </w:r>
            <w:proofErr w:type="spellStart"/>
            <w:r w:rsidRPr="00240D0B">
              <w:rPr>
                <w:rFonts w:ascii="Arial" w:hAnsi="Arial" w:cs="Arial"/>
                <w:sz w:val="22"/>
                <w:szCs w:val="22"/>
              </w:rPr>
              <w:t>t.j</w:t>
            </w:r>
            <w:proofErr w:type="spellEnd"/>
            <w:r w:rsidRPr="00240D0B">
              <w:rPr>
                <w:rFonts w:ascii="Arial" w:hAnsi="Arial" w:cs="Arial"/>
                <w:sz w:val="22"/>
                <w:szCs w:val="22"/>
              </w:rPr>
              <w:t xml:space="preserve">. Dz. U. z 2021 r. poz. 1129 z </w:t>
            </w:r>
            <w:proofErr w:type="spellStart"/>
            <w:r w:rsidRPr="00240D0B">
              <w:rPr>
                <w:rFonts w:ascii="Arial" w:hAnsi="Arial" w:cs="Arial"/>
                <w:sz w:val="22"/>
                <w:szCs w:val="22"/>
              </w:rPr>
              <w:t>późn</w:t>
            </w:r>
            <w:proofErr w:type="spellEnd"/>
            <w:r w:rsidRPr="00240D0B">
              <w:rPr>
                <w:rFonts w:ascii="Arial" w:hAnsi="Arial" w:cs="Arial"/>
                <w:sz w:val="22"/>
                <w:szCs w:val="22"/>
              </w:rPr>
              <w:t>. zm.), zwanej dalej PZP</w:t>
            </w:r>
          </w:p>
          <w:p w14:paraId="6F4155B7" w14:textId="22F88572" w:rsidR="00AA17BC" w:rsidRPr="00240D0B" w:rsidRDefault="006227F0" w:rsidP="004F02CB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7BC" w:rsidRPr="00240D0B">
              <w:rPr>
                <w:rFonts w:ascii="Arial" w:hAnsi="Arial" w:cs="Arial"/>
                <w:sz w:val="22"/>
                <w:szCs w:val="22"/>
              </w:rPr>
              <w:t>Ustawa z dnia 14 lipca 1983 r. o narodowym zasobie archiwalnym i archiwach (tj. Dz. U. z 2020 r. poz. 164).</w:t>
            </w:r>
          </w:p>
          <w:p w14:paraId="4D50D6E7" w14:textId="77777777" w:rsidR="006227F0" w:rsidRPr="00240D0B" w:rsidRDefault="006227F0" w:rsidP="006227F0">
            <w:pPr>
              <w:pStyle w:val="Akapitzlist"/>
              <w:spacing w:before="120" w:after="120"/>
              <w:ind w:left="42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W przypadku zawarcia umowy w wyniku niniejszego postępowania podstawą prawną będą również przepisy:</w:t>
            </w:r>
          </w:p>
          <w:p w14:paraId="31514378" w14:textId="77777777" w:rsidR="006227F0" w:rsidRPr="00240D0B" w:rsidRDefault="006227F0" w:rsidP="006227F0">
            <w:pPr>
              <w:pStyle w:val="Akapitzlist"/>
              <w:spacing w:before="120" w:after="120"/>
              <w:ind w:left="42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art. 6 ust. 1 lit. b i c) w związku z ustawą z dnia 23 kwietnia 1964 r. - Kodeks cywilny ( tj. Dz. U. z 2020 r. poz. 1740 ze zm.), ustawą z dnia 11 marca 2004 r. o podatku od towarów i usług (</w:t>
            </w:r>
            <w:proofErr w:type="spellStart"/>
            <w:r w:rsidRPr="00240D0B">
              <w:rPr>
                <w:rFonts w:ascii="Arial" w:hAnsi="Arial" w:cs="Arial"/>
                <w:sz w:val="22"/>
                <w:szCs w:val="22"/>
              </w:rPr>
              <w:t>t.j</w:t>
            </w:r>
            <w:proofErr w:type="spellEnd"/>
            <w:r w:rsidRPr="00240D0B">
              <w:rPr>
                <w:rFonts w:ascii="Arial" w:hAnsi="Arial" w:cs="Arial"/>
                <w:sz w:val="22"/>
                <w:szCs w:val="22"/>
              </w:rPr>
              <w:t>. Dz. U. z 2021 r. poz. 685 ze zm.).</w:t>
            </w:r>
          </w:p>
          <w:p w14:paraId="33242880" w14:textId="77777777" w:rsidR="006227F0" w:rsidRPr="00240D0B" w:rsidRDefault="006227F0" w:rsidP="006227F0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88248D0" w14:textId="67BB0EA0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W ramach prowadzonego </w:t>
            </w:r>
            <w:r w:rsidRPr="00240D0B">
              <w:rPr>
                <w:rFonts w:ascii="Arial" w:hAnsi="Arial" w:cs="Arial"/>
                <w:b/>
                <w:sz w:val="22"/>
                <w:szCs w:val="22"/>
              </w:rPr>
              <w:t>postępowania o udzielenie zamówienia publicznego</w:t>
            </w:r>
            <w:r w:rsidRPr="00240D0B">
              <w:rPr>
                <w:rFonts w:ascii="Arial" w:hAnsi="Arial" w:cs="Arial"/>
                <w:sz w:val="22"/>
                <w:szCs w:val="22"/>
              </w:rPr>
              <w:t xml:space="preserve">, będziemy przetwarzać Państwa dane, </w:t>
            </w:r>
            <w:r w:rsidR="006227F0" w:rsidRPr="00240D0B">
              <w:rPr>
                <w:rFonts w:ascii="Arial" w:hAnsi="Arial" w:cs="Arial"/>
                <w:sz w:val="22"/>
                <w:szCs w:val="22"/>
              </w:rPr>
              <w:t xml:space="preserve">w następującym celu </w:t>
            </w:r>
            <w:r w:rsidRPr="00240D0B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9302CCD" w14:textId="45A743E8" w:rsidR="00AA17BC" w:rsidRPr="00240D0B" w:rsidRDefault="00AA17BC" w:rsidP="004F02CB">
            <w:pPr>
              <w:numPr>
                <w:ilvl w:val="0"/>
                <w:numId w:val="49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przeprowadzić postępowanie o udzielenie zamówienia publicznego pn. </w:t>
            </w:r>
            <w:bookmarkStart w:id="1" w:name="_Hlk90453968"/>
            <w:bookmarkStart w:id="2" w:name="_Hlk120692836"/>
            <w:r w:rsidR="00AE6AEA" w:rsidRPr="00240D0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zakup i dostawa artykułów spożywczych </w:t>
            </w:r>
            <w:bookmarkEnd w:id="1"/>
            <w:r w:rsidR="00AE6AEA" w:rsidRPr="00240D0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dla Zespołu </w:t>
            </w:r>
            <w:proofErr w:type="spellStart"/>
            <w:r w:rsidR="00AE6AEA" w:rsidRPr="00240D0B">
              <w:rPr>
                <w:rFonts w:ascii="Arial" w:hAnsi="Arial" w:cs="Arial"/>
                <w:b/>
                <w:bCs/>
                <w:sz w:val="22"/>
                <w:szCs w:val="22"/>
              </w:rPr>
              <w:t>Szkolno</w:t>
            </w:r>
            <w:proofErr w:type="spellEnd"/>
            <w:r w:rsidR="00AE6AEA" w:rsidRPr="00240D0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Przedszkolnego w Adamowie</w:t>
            </w:r>
            <w:bookmarkEnd w:id="2"/>
            <w:r w:rsidR="00176589" w:rsidRPr="00240D0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40D0B">
              <w:rPr>
                <w:rFonts w:ascii="Arial" w:hAnsi="Arial" w:cs="Arial"/>
                <w:sz w:val="22"/>
                <w:szCs w:val="22"/>
              </w:rPr>
              <w:t xml:space="preserve">prowadzone w trybie </w:t>
            </w:r>
            <w:r w:rsidR="00725CE6" w:rsidRPr="00240D0B">
              <w:rPr>
                <w:rFonts w:ascii="Arial" w:hAnsi="Arial" w:cs="Arial"/>
                <w:sz w:val="22"/>
                <w:szCs w:val="22"/>
              </w:rPr>
              <w:t>podstawowym bez negocjacji</w:t>
            </w:r>
            <w:r w:rsidRPr="00240D0B">
              <w:rPr>
                <w:rFonts w:ascii="Arial" w:hAnsi="Arial" w:cs="Arial"/>
                <w:sz w:val="22"/>
                <w:szCs w:val="22"/>
              </w:rPr>
              <w:t xml:space="preserve">, w tym weryfikacji spełniania warunków udziału w postępowaniu, braku podstaw do wykluczenia z postępowania, potwierdzenia wymogów zamawiającego dotyczących wykonania przedmiotu zamówienia, spełniania kryteriów oceny ofert. Podstawą prawną przetwarzania danych są nasze prawne obowiązki wynikające z Prawa zamówień publicznych, w tym weryfikacja spełnienia warunków udziału </w:t>
            </w:r>
            <w:r w:rsidRPr="00240D0B">
              <w:rPr>
                <w:rFonts w:ascii="Arial" w:hAnsi="Arial" w:cs="Arial"/>
                <w:sz w:val="22"/>
                <w:szCs w:val="22"/>
              </w:rPr>
              <w:lastRenderedPageBreak/>
              <w:t xml:space="preserve">w postępowaniu, braku podstaw do  wykluczenia, spełnienia kryteriów oceny ofert; </w:t>
            </w:r>
          </w:p>
          <w:p w14:paraId="48339B20" w14:textId="77777777" w:rsidR="00AA17BC" w:rsidRPr="00240D0B" w:rsidRDefault="00AA17BC" w:rsidP="004F02CB">
            <w:pPr>
              <w:numPr>
                <w:ilvl w:val="0"/>
                <w:numId w:val="44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bronić się przed ewentualnymi roszczeniami lub dochodzić ewentualnych roszczeń związanych z postępowaniem o udzielenie zamówienia publicznego – jeżeli powstanie spór. Podstawą prawną przetwarzania danych jest nasz prawnie uzasadniony interes polegający na możliwości obrony przed roszczeniami lub dochodzenia roszczeń;</w:t>
            </w:r>
          </w:p>
          <w:p w14:paraId="7ED2EEC4" w14:textId="77777777" w:rsidR="00AA17BC" w:rsidRPr="00240D0B" w:rsidRDefault="00AA17BC" w:rsidP="004F02CB">
            <w:pPr>
              <w:numPr>
                <w:ilvl w:val="0"/>
                <w:numId w:val="44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archiwizować dokumentację postępowania. Podstawą prawną przetwarzania danych są nasze prawne obowiązki wynikające z przepisów  o archiwizacji dokumentów oraz przepisów dotyczących zamówień publicznych.</w:t>
            </w:r>
          </w:p>
          <w:p w14:paraId="7D1ED4BA" w14:textId="59C725C5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Ponadto, </w:t>
            </w:r>
            <w:r w:rsidRPr="00240D0B">
              <w:rPr>
                <w:rFonts w:ascii="Arial" w:hAnsi="Arial" w:cs="Arial"/>
                <w:b/>
                <w:sz w:val="22"/>
                <w:szCs w:val="22"/>
              </w:rPr>
              <w:t>w przypadku wyboru Wykonawcy i podpisania umowy</w:t>
            </w:r>
            <w:r w:rsidRPr="00240D0B">
              <w:rPr>
                <w:rFonts w:ascii="Arial" w:hAnsi="Arial" w:cs="Arial"/>
                <w:sz w:val="22"/>
                <w:szCs w:val="22"/>
              </w:rPr>
              <w:t xml:space="preserve">, będziemy przetwarzać dane osobowe Wykonawcy, </w:t>
            </w:r>
            <w:r w:rsidR="006227F0" w:rsidRPr="00240D0B">
              <w:rPr>
                <w:rFonts w:ascii="Arial" w:hAnsi="Arial" w:cs="Arial"/>
                <w:sz w:val="22"/>
                <w:szCs w:val="22"/>
              </w:rPr>
              <w:t xml:space="preserve">w celu </w:t>
            </w:r>
            <w:r w:rsidRPr="00240D0B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2D3E9C5" w14:textId="77777777" w:rsidR="00AA17BC" w:rsidRPr="00240D0B" w:rsidRDefault="00AA17BC" w:rsidP="004F02CB">
            <w:pPr>
              <w:numPr>
                <w:ilvl w:val="0"/>
                <w:numId w:val="45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realizować jej warunki, w tym kontaktować się w bieżących sprawach biznesowych. Podstawą prawną przetwarzania jest zawierana umowa;</w:t>
            </w:r>
          </w:p>
          <w:p w14:paraId="36BBEA55" w14:textId="27EB32CE" w:rsidR="00AA17BC" w:rsidRPr="00240D0B" w:rsidRDefault="00AA17BC" w:rsidP="004F02CB">
            <w:pPr>
              <w:numPr>
                <w:ilvl w:val="0"/>
                <w:numId w:val="45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wypełniać obowiązki związane z rachunkowością i płaceniem podatków,</w:t>
            </w:r>
            <w:r w:rsidR="0076474D" w:rsidRPr="00240D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40D0B">
              <w:rPr>
                <w:rFonts w:ascii="Arial" w:hAnsi="Arial" w:cs="Arial"/>
                <w:sz w:val="22"/>
                <w:szCs w:val="22"/>
              </w:rPr>
              <w:t>w tym prowadzenie i przechowywanie ksiąg rachunkowych, przechowywanie dowodów księgowych, dokumentacji podatkowej. Podstawą prawną przetwarzania danych są obowiązki prawne wynikające z przepisów o rachunkowości (ustawa o rachunkowości) oraz przepisów podatkowych;</w:t>
            </w:r>
          </w:p>
          <w:p w14:paraId="62198875" w14:textId="77777777" w:rsidR="00AA17BC" w:rsidRPr="00240D0B" w:rsidRDefault="00AA17BC" w:rsidP="004F02CB">
            <w:pPr>
              <w:numPr>
                <w:ilvl w:val="0"/>
                <w:numId w:val="45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bronić się przed ewentualnymi roszczeniami lub dochodzić ewentualnych roszczeń związanych z umową – jeżeli powstanie spór dotyczący umowy. Podstawą prawną przetwarzania danych jest nasz prawnie uzasadniony interes polegający na możliwości obrony przed roszczeniami lub dochodzenia roszczeń;</w:t>
            </w:r>
          </w:p>
          <w:p w14:paraId="0894D895" w14:textId="77777777" w:rsidR="00AA17BC" w:rsidRPr="00240D0B" w:rsidRDefault="00AA17BC" w:rsidP="004F02CB">
            <w:pPr>
              <w:numPr>
                <w:ilvl w:val="0"/>
                <w:numId w:val="45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archiwizować dokumentację dotyczącą umowy. Podstawą prawną przetwarzania danych są nasze prawne obowiązki wynikające z przepisów o archiwizacji dokumentów oraz przepisów dotyczących zamówień publicznych.</w:t>
            </w:r>
          </w:p>
        </w:tc>
      </w:tr>
      <w:tr w:rsidR="00AA17BC" w:rsidRPr="00240D0B" w14:paraId="5C6DBBF7" w14:textId="77777777" w:rsidTr="000F1CF8">
        <w:trPr>
          <w:jc w:val="center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73F4FB31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ODBIORCY DANYCH OSOBOWYCH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575D9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Państwa dane osobowe mogą być przekazane w szczególności: </w:t>
            </w:r>
          </w:p>
          <w:p w14:paraId="2196C0CE" w14:textId="173D2E56" w:rsidR="00AA17BC" w:rsidRPr="00240D0B" w:rsidRDefault="00AA17BC" w:rsidP="004F02CB">
            <w:pPr>
              <w:numPr>
                <w:ilvl w:val="0"/>
                <w:numId w:val="46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osobom lub podmiotom, którym udostępniona zostanie dokumentacja postępowania w oparciu o </w:t>
            </w:r>
            <w:r w:rsidR="00725CE6" w:rsidRPr="00240D0B">
              <w:rPr>
                <w:rFonts w:ascii="Arial" w:hAnsi="Arial" w:cs="Arial"/>
                <w:sz w:val="22"/>
                <w:szCs w:val="22"/>
              </w:rPr>
              <w:t>przepisy ustawy</w:t>
            </w:r>
            <w:r w:rsidRPr="00240D0B">
              <w:rPr>
                <w:rFonts w:ascii="Arial" w:hAnsi="Arial" w:cs="Arial"/>
                <w:sz w:val="22"/>
                <w:szCs w:val="22"/>
              </w:rPr>
              <w:t xml:space="preserve"> PZP, w tym innym podmiotom biorącym udział w postępowaniu o udzielenie zamówienia publicznego i innym osobom żądającym dostępu do dokumentacji postępowania;</w:t>
            </w:r>
          </w:p>
          <w:p w14:paraId="050C125D" w14:textId="77777777" w:rsidR="00AA17BC" w:rsidRPr="00240D0B" w:rsidRDefault="00AA17BC" w:rsidP="004F02CB">
            <w:pPr>
              <w:numPr>
                <w:ilvl w:val="0"/>
                <w:numId w:val="46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podmiotom, z którymi Zamawiający zawarł lub zawrze umowy na korzystanie z eksploatowanych przez niego systemów informatycznych, w szczególności platformy do obsługi procesu zamówień publicznych. Zakres przekazania danych tym odbiorcom ograniczony jest jednak wyłącznie do możliwości zapoznania się z tymi danymi w związku ze świadczeniem usług określonych w tych umowach. Odbiorców tych obowiązuje klauzula zachowania poufności pozyskanych w takich okolicznościach wszelkich danych, w tym danych osobowych.</w:t>
            </w:r>
          </w:p>
          <w:p w14:paraId="2F6F5071" w14:textId="25164A1E" w:rsidR="006227F0" w:rsidRPr="00240D0B" w:rsidRDefault="006227F0" w:rsidP="004F02CB">
            <w:pPr>
              <w:numPr>
                <w:ilvl w:val="0"/>
                <w:numId w:val="46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księgowo-ewidencyjnych, podmiotom świadczącym usługi archiwistyczne oraz </w:t>
            </w:r>
            <w:proofErr w:type="spellStart"/>
            <w:r w:rsidRPr="00240D0B">
              <w:rPr>
                <w:rFonts w:ascii="Arial" w:eastAsia="SimSun" w:hAnsi="Arial" w:cs="Arial"/>
                <w:sz w:val="22"/>
                <w:szCs w:val="22"/>
                <w:lang w:eastAsia="zh-CN"/>
              </w:rPr>
              <w:t>brakowaniania</w:t>
            </w:r>
            <w:proofErr w:type="spellEnd"/>
            <w:r w:rsidRPr="00240D0B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dokumentacji i nośników danych</w:t>
            </w:r>
          </w:p>
        </w:tc>
      </w:tr>
      <w:tr w:rsidR="00AA17BC" w:rsidRPr="00240D0B" w14:paraId="38444047" w14:textId="77777777" w:rsidTr="000F1CF8">
        <w:trPr>
          <w:jc w:val="center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78D0E66B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t>OKRES PRZECHOWYWANIA DANYCH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48219" w14:textId="4F6A618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Będziemy przechowywać Państwa dane osobowe przez okres 4 lat od dnia zakończenia postępowania o udzielenie zamówienia oraz przez okres archiwizacji dokumentacji związanej z postępowaniem, </w:t>
            </w:r>
            <w:r w:rsidRPr="00240D0B">
              <w:rPr>
                <w:rFonts w:ascii="Arial" w:hAnsi="Arial" w:cs="Arial"/>
                <w:sz w:val="22"/>
                <w:szCs w:val="22"/>
              </w:rPr>
              <w:lastRenderedPageBreak/>
              <w:t xml:space="preserve">wymagany powszechnie obowiązującymi przepisami prawa oraz przez okres 10 lat licząc od początku roku następującego po roku, w którym Wykonawca realizował przedmiot umowy. </w:t>
            </w:r>
          </w:p>
          <w:p w14:paraId="709FA9DC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W przypadku zawarcia umowy, będziemy przechowywać Państwa dane przez cały okres trwania umowy.</w:t>
            </w:r>
          </w:p>
        </w:tc>
      </w:tr>
      <w:tr w:rsidR="00AA17BC" w:rsidRPr="00240D0B" w14:paraId="6831396C" w14:textId="77777777" w:rsidTr="000F1CF8">
        <w:trPr>
          <w:trHeight w:val="170"/>
          <w:jc w:val="center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2D62C3A1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PRZYSŁUGUJĄCE PAŃSTWU UPRAWNIENIA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7B72D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Przysługują Państwu następujące uprawnienia:</w:t>
            </w:r>
          </w:p>
          <w:p w14:paraId="7A3B2252" w14:textId="3F2C6836" w:rsidR="00AA17BC" w:rsidRPr="00240D0B" w:rsidRDefault="00AA17BC" w:rsidP="004F02CB">
            <w:pPr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prawo dostępu do danych osobowych Państwa dotyczących; informujemy, że jeżeli odnalezienie Państwa informacji wymagałoby od nas niewspółmiernie dużego wysiłku, możemy od Państwa żądać wskazania dodatkowych informacji mających na celu sprecyzowanie Państwa żądania, w szczególności podania nazwy lub daty postępowania o udzielenie zamówienia publicznego lub;</w:t>
            </w:r>
          </w:p>
          <w:p w14:paraId="49A08FFC" w14:textId="25A6B63C" w:rsidR="00AA17BC" w:rsidRPr="00240D0B" w:rsidRDefault="00AA17BC" w:rsidP="004F02CB">
            <w:pPr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prawo do żądania sprostowania Państwa danych osobowych; jednakże skorzystanie z tego uprawnienia nie może skutkować zmianą wyniku postępowania lub konkursu ani zmianą postanowień umowy, ani nie może naruszać integralności protokołu i jego załączników (;</w:t>
            </w:r>
          </w:p>
          <w:p w14:paraId="2FC09B7A" w14:textId="07A9F4BE" w:rsidR="00AA17BC" w:rsidRPr="00240D0B" w:rsidRDefault="00AA17BC" w:rsidP="004F02CB">
            <w:pPr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prawo żądania ograniczenia przetwarzania Państwa danych osobowych; prawo to przysługuje tylko w określonych okolicznościach; poza tym skorzystanie z tego prawa nie jest możliwe do czasu zakończenia postępowania o udzielenie zamówienia publicznego lub konkursu;</w:t>
            </w:r>
          </w:p>
          <w:p w14:paraId="0B196480" w14:textId="77777777" w:rsidR="00AA17BC" w:rsidRPr="00240D0B" w:rsidRDefault="00AA17BC" w:rsidP="004F02CB">
            <w:pPr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prawo do wniesienia skargi do Prezesa Urzędu Ochrony Danych Osobowych, adres: Stawki 2, 00-193 Warszawa, telefon: 22 860 70 86.</w:t>
            </w:r>
          </w:p>
        </w:tc>
      </w:tr>
      <w:tr w:rsidR="00AA17BC" w:rsidRPr="00240D0B" w14:paraId="1E1302D0" w14:textId="77777777" w:rsidTr="000F1CF8">
        <w:trPr>
          <w:jc w:val="center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4374C38B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t>OBOWIĄZEK PODANIA DANYCH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E8721" w14:textId="1EEEE608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Podanie danych osobowych Wykonawcy w związku udziałem postępowaniem o udzielenie zamówienia publicznego nie jest obowiązkowe, ale jest warunkiem niezbędnym do wzięcia w nim udziału.</w:t>
            </w:r>
          </w:p>
        </w:tc>
      </w:tr>
    </w:tbl>
    <w:p w14:paraId="4ED85AEA" w14:textId="77777777" w:rsidR="0076474D" w:rsidRPr="00240D0B" w:rsidRDefault="0076474D" w:rsidP="0076474D">
      <w:pPr>
        <w:spacing w:line="360" w:lineRule="auto"/>
        <w:ind w:left="792"/>
        <w:jc w:val="both"/>
        <w:rPr>
          <w:rFonts w:ascii="Arial" w:hAnsi="Arial" w:cs="Arial"/>
          <w:b/>
          <w:sz w:val="22"/>
          <w:szCs w:val="22"/>
        </w:rPr>
      </w:pPr>
    </w:p>
    <w:p w14:paraId="5A5FA8EC" w14:textId="259320A5" w:rsidR="00AA17BC" w:rsidRPr="00240D0B" w:rsidRDefault="00AA17BC" w:rsidP="0076474D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40D0B">
        <w:rPr>
          <w:rFonts w:ascii="Arial" w:hAnsi="Arial" w:cs="Arial"/>
          <w:b/>
          <w:sz w:val="22"/>
          <w:szCs w:val="22"/>
        </w:rPr>
        <w:t xml:space="preserve">Klauzula informacyjna RODO – informacja o przetwarzaniu danych osobowych </w:t>
      </w:r>
      <w:r w:rsidRPr="00240D0B">
        <w:rPr>
          <w:rFonts w:ascii="Arial" w:hAnsi="Arial" w:cs="Arial"/>
          <w:b/>
          <w:sz w:val="22"/>
          <w:szCs w:val="22"/>
          <w:u w:val="single"/>
        </w:rPr>
        <w:t>osób fizycznych, których dane są przekazywane zamawiającemu przez wykonawcę</w:t>
      </w:r>
      <w:r w:rsidRPr="00240D0B">
        <w:rPr>
          <w:rFonts w:ascii="Arial" w:hAnsi="Arial" w:cs="Arial"/>
          <w:b/>
          <w:sz w:val="22"/>
          <w:szCs w:val="22"/>
        </w:rPr>
        <w:t xml:space="preserve"> w toku postępowania o udzielenie zamówienia publicznego.</w:t>
      </w:r>
    </w:p>
    <w:tbl>
      <w:tblPr>
        <w:tblW w:w="5000" w:type="pct"/>
        <w:jc w:val="center"/>
        <w:tblCellMar>
          <w:top w:w="110" w:type="dxa"/>
          <w:left w:w="110" w:type="dxa"/>
          <w:bottom w:w="110" w:type="dxa"/>
          <w:right w:w="110" w:type="dxa"/>
        </w:tblCellMar>
        <w:tblLook w:val="00A0" w:firstRow="1" w:lastRow="0" w:firstColumn="1" w:lastColumn="0" w:noHBand="0" w:noVBand="0"/>
      </w:tblPr>
      <w:tblGrid>
        <w:gridCol w:w="2698"/>
        <w:gridCol w:w="6675"/>
      </w:tblGrid>
      <w:tr w:rsidR="00AA17BC" w:rsidRPr="00240D0B" w14:paraId="200B73C9" w14:textId="77777777" w:rsidTr="000F1CF8">
        <w:trPr>
          <w:jc w:val="center"/>
        </w:trPr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22E04AE4" w14:textId="1858214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TOŻSAMOŚĆ ADMINISTRATORA</w:t>
            </w:r>
          </w:p>
        </w:tc>
        <w:tc>
          <w:tcPr>
            <w:tcW w:w="3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5C88D" w14:textId="4C503745" w:rsidR="00AA17BC" w:rsidRPr="00240D0B" w:rsidRDefault="0076474D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Administratorem Państwa danych osobowych przetwarzanych w związku z prowadzeniem postępowania o udzielenie zamówienia publicznego oraz realizacją umowy będzie Zespół </w:t>
            </w:r>
            <w:proofErr w:type="spellStart"/>
            <w:r w:rsidRPr="00240D0B">
              <w:rPr>
                <w:rFonts w:ascii="Arial" w:hAnsi="Arial" w:cs="Arial"/>
                <w:sz w:val="22"/>
                <w:szCs w:val="22"/>
              </w:rPr>
              <w:t>Szkolno</w:t>
            </w:r>
            <w:proofErr w:type="spellEnd"/>
            <w:r w:rsidRPr="00240D0B">
              <w:rPr>
                <w:rFonts w:ascii="Arial" w:hAnsi="Arial" w:cs="Arial"/>
                <w:sz w:val="22"/>
                <w:szCs w:val="22"/>
              </w:rPr>
              <w:t xml:space="preserve"> - Przedszkolny w Adamowie, ul. Szkolna 4a, 21-412 Adamów</w:t>
            </w:r>
          </w:p>
        </w:tc>
      </w:tr>
      <w:tr w:rsidR="00AA17BC" w:rsidRPr="00240D0B" w14:paraId="5F35F3C0" w14:textId="77777777" w:rsidTr="000F1CF8">
        <w:trPr>
          <w:jc w:val="center"/>
        </w:trPr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7265A016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t>DANE KONTAKTOWE ADMINISTRATORA</w:t>
            </w:r>
          </w:p>
        </w:tc>
        <w:tc>
          <w:tcPr>
            <w:tcW w:w="3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4A13E" w14:textId="77777777" w:rsidR="0076474D" w:rsidRPr="00240D0B" w:rsidRDefault="0076474D" w:rsidP="0076474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Mogą się Państwo kontaktować z Administratorem w następujący sposób:</w:t>
            </w:r>
          </w:p>
          <w:p w14:paraId="161AB8E5" w14:textId="77777777" w:rsidR="0076474D" w:rsidRPr="00240D0B" w:rsidRDefault="0076474D" w:rsidP="0076474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• listownie na adres: Zespół </w:t>
            </w:r>
            <w:proofErr w:type="spellStart"/>
            <w:r w:rsidRPr="00240D0B">
              <w:rPr>
                <w:rFonts w:ascii="Arial" w:hAnsi="Arial" w:cs="Arial"/>
                <w:sz w:val="22"/>
                <w:szCs w:val="22"/>
              </w:rPr>
              <w:t>Szkolno</w:t>
            </w:r>
            <w:proofErr w:type="spellEnd"/>
            <w:r w:rsidRPr="00240D0B">
              <w:rPr>
                <w:rFonts w:ascii="Arial" w:hAnsi="Arial" w:cs="Arial"/>
                <w:sz w:val="22"/>
                <w:szCs w:val="22"/>
              </w:rPr>
              <w:t xml:space="preserve"> - Przedszkolny w Adamowie, ul. Szkolna 4a, 21-412 Adamów</w:t>
            </w:r>
          </w:p>
          <w:p w14:paraId="1A33D5ED" w14:textId="1D2639FD" w:rsidR="0076474D" w:rsidRPr="00240D0B" w:rsidRDefault="0076474D" w:rsidP="0076474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• poprzez adres e-mail: </w:t>
            </w:r>
            <w:r w:rsidR="00020324" w:rsidRPr="00240D0B">
              <w:rPr>
                <w:rFonts w:ascii="Arial" w:hAnsi="Arial" w:cs="Arial"/>
                <w:sz w:val="22"/>
                <w:szCs w:val="22"/>
              </w:rPr>
              <w:t>psp.adamow@wp.pl</w:t>
            </w:r>
          </w:p>
          <w:p w14:paraId="613F94A2" w14:textId="6A653103" w:rsidR="00AA17BC" w:rsidRPr="00240D0B" w:rsidRDefault="0076474D" w:rsidP="0076474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• telefonicznie: </w:t>
            </w:r>
            <w:r w:rsidR="00020324" w:rsidRPr="00240D0B">
              <w:rPr>
                <w:rFonts w:ascii="Arial" w:hAnsi="Arial" w:cs="Arial"/>
                <w:sz w:val="22"/>
                <w:szCs w:val="22"/>
              </w:rPr>
              <w:t>25 755 31 12</w:t>
            </w:r>
          </w:p>
        </w:tc>
      </w:tr>
      <w:tr w:rsidR="00AA17BC" w:rsidRPr="00240D0B" w14:paraId="6BBD5477" w14:textId="77777777" w:rsidTr="000F1CF8">
        <w:trPr>
          <w:jc w:val="center"/>
        </w:trPr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33D4F1FB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t>INSPEKTOR OCHRONY DANYCH</w:t>
            </w:r>
          </w:p>
        </w:tc>
        <w:tc>
          <w:tcPr>
            <w:tcW w:w="3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58941" w14:textId="77777777" w:rsidR="0076474D" w:rsidRPr="00240D0B" w:rsidRDefault="0076474D" w:rsidP="0076474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Wyznaczyliśmy Inspektora Ochrony Danych - Pani </w:t>
            </w:r>
            <w:r w:rsidRPr="00240D0B">
              <w:rPr>
                <w:rFonts w:ascii="Arial" w:hAnsi="Arial" w:cs="Arial"/>
                <w:bCs/>
                <w:sz w:val="22"/>
                <w:szCs w:val="22"/>
              </w:rPr>
              <w:t xml:space="preserve">Agnieszka </w:t>
            </w:r>
            <w:proofErr w:type="spellStart"/>
            <w:r w:rsidRPr="00240D0B">
              <w:rPr>
                <w:rFonts w:ascii="Arial" w:hAnsi="Arial" w:cs="Arial"/>
                <w:bCs/>
                <w:sz w:val="22"/>
                <w:szCs w:val="22"/>
              </w:rPr>
              <w:t>Błaziak</w:t>
            </w:r>
            <w:proofErr w:type="spellEnd"/>
            <w:r w:rsidRPr="00240D0B">
              <w:rPr>
                <w:rFonts w:ascii="Arial" w:hAnsi="Arial" w:cs="Arial"/>
                <w:sz w:val="22"/>
                <w:szCs w:val="22"/>
              </w:rPr>
              <w:t>, z którym mogą się Państwo kontaktować we wszystkich sprawach dotyczących przetwarzania danych osobowych oraz korzystania z praw związanych z przetwarzaniem danych.</w:t>
            </w:r>
          </w:p>
          <w:p w14:paraId="7F4F42AC" w14:textId="77777777" w:rsidR="0076474D" w:rsidRPr="00240D0B" w:rsidRDefault="0076474D" w:rsidP="0076474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Z Inspektorem Ochrony Danych mogą się Państwo kontaktować w następujący</w:t>
            </w:r>
          </w:p>
          <w:p w14:paraId="1EBDCC4E" w14:textId="77777777" w:rsidR="0076474D" w:rsidRPr="00240D0B" w:rsidRDefault="0076474D" w:rsidP="0076474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sposób:</w:t>
            </w:r>
          </w:p>
          <w:p w14:paraId="72537DB6" w14:textId="77777777" w:rsidR="0076474D" w:rsidRPr="00240D0B" w:rsidRDefault="0076474D" w:rsidP="0076474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• listownie na adres: Zespół </w:t>
            </w:r>
            <w:proofErr w:type="spellStart"/>
            <w:r w:rsidRPr="00240D0B">
              <w:rPr>
                <w:rFonts w:ascii="Arial" w:hAnsi="Arial" w:cs="Arial"/>
                <w:sz w:val="22"/>
                <w:szCs w:val="22"/>
              </w:rPr>
              <w:t>Szkolno</w:t>
            </w:r>
            <w:proofErr w:type="spellEnd"/>
            <w:r w:rsidRPr="00240D0B">
              <w:rPr>
                <w:rFonts w:ascii="Arial" w:hAnsi="Arial" w:cs="Arial"/>
                <w:sz w:val="22"/>
                <w:szCs w:val="22"/>
              </w:rPr>
              <w:t xml:space="preserve"> - Przedszkolny w Adamowie, ul. Szkolna 4a, 21-412 Adamów</w:t>
            </w:r>
          </w:p>
          <w:p w14:paraId="080AA3DC" w14:textId="647A96A1" w:rsidR="0076474D" w:rsidRPr="00240D0B" w:rsidRDefault="0076474D" w:rsidP="0076474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• poprzez adres e-mail: </w:t>
            </w:r>
            <w:r w:rsidR="00121C8D" w:rsidRPr="00240D0B">
              <w:rPr>
                <w:rFonts w:ascii="Arial" w:hAnsi="Arial" w:cs="Arial"/>
                <w:sz w:val="22"/>
                <w:szCs w:val="22"/>
              </w:rPr>
              <w:t>psp.adamow@wp.pl</w:t>
            </w:r>
          </w:p>
          <w:p w14:paraId="41260C94" w14:textId="581FD9E0" w:rsidR="00AA17BC" w:rsidRPr="00240D0B" w:rsidRDefault="00AA17BC" w:rsidP="0076474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17BC" w:rsidRPr="00240D0B" w14:paraId="34C3BDD0" w14:textId="77777777" w:rsidTr="000F1CF8">
        <w:trPr>
          <w:trHeight w:val="1814"/>
          <w:jc w:val="center"/>
        </w:trPr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595E5D1A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t>CEL PRZETWARZANIA PAŃSTWA DANYCH ORAZ PODSTAWA PRAWNA</w:t>
            </w:r>
          </w:p>
        </w:tc>
        <w:tc>
          <w:tcPr>
            <w:tcW w:w="3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6A2A9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Państwa dane będą przetwarzane w celu w celu związanym z prowadzonym </w:t>
            </w:r>
            <w:r w:rsidRPr="00240D0B">
              <w:rPr>
                <w:rFonts w:ascii="Arial" w:hAnsi="Arial" w:cs="Arial"/>
                <w:b/>
                <w:sz w:val="22"/>
                <w:szCs w:val="22"/>
              </w:rPr>
              <w:t>postępowaniem o udzielenie zamówienia publicznego</w:t>
            </w:r>
            <w:r w:rsidRPr="00240D0B">
              <w:rPr>
                <w:rFonts w:ascii="Arial" w:hAnsi="Arial" w:cs="Arial"/>
                <w:sz w:val="22"/>
                <w:szCs w:val="22"/>
              </w:rPr>
              <w:t>. Podstawą prawną ich przetwarzania są następujące przepisy prawa:</w:t>
            </w:r>
          </w:p>
          <w:p w14:paraId="293AFCAC" w14:textId="77777777" w:rsidR="00AA17BC" w:rsidRPr="00240D0B" w:rsidRDefault="00AA17BC" w:rsidP="004F02CB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art. 6 ust. 1 lit. c Rozporządzenia Parlamentu Europejskiego i Rady (UE) 2016/679 z dnia 27 kwietnia 2016 r. w sprawie ochrony osób fizycznych w związku z przetwarzaniem danych osobowych i w sprawie swobodnego przepływu takich danych oraz uchylenia dyrektywy 95/46/WE (ogólne rozporządzenie o ochronie danych);</w:t>
            </w:r>
          </w:p>
          <w:p w14:paraId="1680B9F9" w14:textId="77777777" w:rsidR="006227F0" w:rsidRPr="00240D0B" w:rsidRDefault="006227F0" w:rsidP="006227F0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Dane osobowe będą przetwarzane zgodnie z art. 78 ust. 1 i 4 ustawy z dnia 11 września 2019 r.– Prawo zamówień publicznych (</w:t>
            </w:r>
            <w:proofErr w:type="spellStart"/>
            <w:r w:rsidRPr="00240D0B">
              <w:rPr>
                <w:rFonts w:ascii="Arial" w:hAnsi="Arial" w:cs="Arial"/>
                <w:sz w:val="22"/>
                <w:szCs w:val="22"/>
              </w:rPr>
              <w:t>t.j</w:t>
            </w:r>
            <w:proofErr w:type="spellEnd"/>
            <w:r w:rsidRPr="00240D0B">
              <w:rPr>
                <w:rFonts w:ascii="Arial" w:hAnsi="Arial" w:cs="Arial"/>
                <w:sz w:val="22"/>
                <w:szCs w:val="22"/>
              </w:rPr>
              <w:t xml:space="preserve">. Dz. U. z 2021 r. poz. 1129 z </w:t>
            </w:r>
            <w:proofErr w:type="spellStart"/>
            <w:r w:rsidRPr="00240D0B">
              <w:rPr>
                <w:rFonts w:ascii="Arial" w:hAnsi="Arial" w:cs="Arial"/>
                <w:sz w:val="22"/>
                <w:szCs w:val="22"/>
              </w:rPr>
              <w:t>późn</w:t>
            </w:r>
            <w:proofErr w:type="spellEnd"/>
            <w:r w:rsidRPr="00240D0B">
              <w:rPr>
                <w:rFonts w:ascii="Arial" w:hAnsi="Arial" w:cs="Arial"/>
                <w:sz w:val="22"/>
                <w:szCs w:val="22"/>
              </w:rPr>
              <w:t>. zm.), zwanej dalej PZP</w:t>
            </w:r>
          </w:p>
          <w:p w14:paraId="1E803467" w14:textId="3754A769" w:rsidR="00AA17BC" w:rsidRPr="00240D0B" w:rsidRDefault="00AA17BC" w:rsidP="004F02CB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lastRenderedPageBreak/>
              <w:t>Ustawa z dnia 14 lipca 1983 r. o narodowym zasobie archiwalnym i archiwach (</w:t>
            </w:r>
            <w:proofErr w:type="spellStart"/>
            <w:r w:rsidRPr="00240D0B">
              <w:rPr>
                <w:rFonts w:ascii="Arial" w:hAnsi="Arial" w:cs="Arial"/>
                <w:sz w:val="22"/>
                <w:szCs w:val="22"/>
              </w:rPr>
              <w:t>t.j</w:t>
            </w:r>
            <w:proofErr w:type="spellEnd"/>
            <w:r w:rsidRPr="00240D0B">
              <w:rPr>
                <w:rFonts w:ascii="Arial" w:hAnsi="Arial" w:cs="Arial"/>
                <w:sz w:val="22"/>
                <w:szCs w:val="22"/>
              </w:rPr>
              <w:t>. Dz. U. z 2020 r. poz. 164).</w:t>
            </w:r>
          </w:p>
          <w:p w14:paraId="3767132F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W ramach postępowania o udzielenie zamówienia publicznego, będziemy przetwarzać Pani/Pana dane, aby:</w:t>
            </w:r>
          </w:p>
          <w:p w14:paraId="0857BBA8" w14:textId="765DDE58" w:rsidR="00AA17BC" w:rsidRPr="00240D0B" w:rsidRDefault="00AA17BC" w:rsidP="004F02CB">
            <w:pPr>
              <w:numPr>
                <w:ilvl w:val="0"/>
                <w:numId w:val="48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przeprowadzić postępowanie o udzielenie zamówienia publicznego pn. </w:t>
            </w:r>
            <w:r w:rsidR="0076474D" w:rsidRPr="00240D0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zakup i dostawa artykułów spożywczych dla Zespołu </w:t>
            </w:r>
            <w:proofErr w:type="spellStart"/>
            <w:r w:rsidR="0076474D" w:rsidRPr="00240D0B">
              <w:rPr>
                <w:rFonts w:ascii="Arial" w:hAnsi="Arial" w:cs="Arial"/>
                <w:b/>
                <w:bCs/>
                <w:sz w:val="22"/>
                <w:szCs w:val="22"/>
              </w:rPr>
              <w:t>Szkolno</w:t>
            </w:r>
            <w:proofErr w:type="spellEnd"/>
            <w:r w:rsidR="0076474D" w:rsidRPr="00240D0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Przedszkolnego w Adamowie </w:t>
            </w:r>
            <w:r w:rsidRPr="00240D0B">
              <w:rPr>
                <w:rFonts w:ascii="Arial" w:hAnsi="Arial" w:cs="Arial"/>
                <w:sz w:val="22"/>
                <w:szCs w:val="22"/>
              </w:rPr>
              <w:t xml:space="preserve">prowadzone w trybie </w:t>
            </w:r>
            <w:r w:rsidR="00725CE6" w:rsidRPr="00240D0B">
              <w:rPr>
                <w:rFonts w:ascii="Arial" w:hAnsi="Arial" w:cs="Arial"/>
                <w:sz w:val="22"/>
                <w:szCs w:val="22"/>
              </w:rPr>
              <w:t>podstawowym bez negocjacji</w:t>
            </w:r>
            <w:r w:rsidRPr="00240D0B">
              <w:rPr>
                <w:rFonts w:ascii="Arial" w:hAnsi="Arial" w:cs="Arial"/>
                <w:sz w:val="22"/>
                <w:szCs w:val="22"/>
              </w:rPr>
              <w:t>, w tym weryfikacji spełniania warunków udziału w postępowaniu, braku podstaw do wykluczenia z postępowania, potwierdzenia wymogów zamawiającego dotyczących wykonania przedmiotu zamówienia, spełniania kryteriów oceny ofert. Podstawą prawną przetwarzania danych są nasze prawne obowiązki wynikające z</w:t>
            </w:r>
            <w:r w:rsidR="0076474D" w:rsidRPr="00240D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40D0B">
              <w:rPr>
                <w:rFonts w:ascii="Arial" w:hAnsi="Arial" w:cs="Arial"/>
                <w:sz w:val="22"/>
                <w:szCs w:val="22"/>
              </w:rPr>
              <w:t xml:space="preserve">Prawa zamówień publicznych, w tym weryfikacja spełnienia warunków udziału w postępowaniu, braku podstaw do wykluczenia, spełnienia kryteriów oceny ofert; </w:t>
            </w:r>
          </w:p>
          <w:p w14:paraId="28C6DDBF" w14:textId="77777777" w:rsidR="00AA17BC" w:rsidRPr="00240D0B" w:rsidRDefault="00AA17BC" w:rsidP="004F02CB">
            <w:pPr>
              <w:numPr>
                <w:ilvl w:val="0"/>
                <w:numId w:val="48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bronić się przed ewentualnymi roszczeniami lub dochodzić ewentualnych roszczeń związanych z postępowaniem o udzielenie zamówienia publicznego – jeżeli powstanie spór. Podstawą prawną przetwarzania danych jest nasz prawnie uzasadniony interes polegający na możliwości obrony przed roszczeniami lub dochodzenia roszczeń;</w:t>
            </w:r>
          </w:p>
          <w:p w14:paraId="7035A753" w14:textId="77777777" w:rsidR="00AA17BC" w:rsidRPr="00240D0B" w:rsidRDefault="00AA17BC" w:rsidP="004F02CB">
            <w:pPr>
              <w:numPr>
                <w:ilvl w:val="0"/>
                <w:numId w:val="48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archiwizować dokumentację postępowania. Podstawą prawną przetwarzania danych są nasze prawne obowiązki wynikające z przepisów o archiwizacji dokumentów oraz przepisów dotyczących zamówień publicznych.</w:t>
            </w:r>
          </w:p>
          <w:p w14:paraId="55610B2B" w14:textId="0FE98B63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t>Otrzymaliśmy Państwa dane osobowe od wykonawcy biorącego udział w postępowaniu o udzielenie zamówienia publicznego – Państwa pracodawcy, podmiotu, z którym Państwo współpracujecie lub podmiotu, który zwrócił się do Państwa w związku z chęcią wzięcia udziału w postępowaniu.</w:t>
            </w:r>
          </w:p>
          <w:p w14:paraId="06F65FBE" w14:textId="7DCE7D05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t>Zakres przekazanych przez wykonawcę danych określa SWZ.</w:t>
            </w:r>
          </w:p>
        </w:tc>
      </w:tr>
      <w:tr w:rsidR="00AA17BC" w:rsidRPr="00240D0B" w14:paraId="38B63982" w14:textId="77777777" w:rsidTr="000F1CF8">
        <w:trPr>
          <w:jc w:val="center"/>
        </w:trPr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54559A78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ODBIORCY DANYCH OSOBOWYCH</w:t>
            </w:r>
          </w:p>
        </w:tc>
        <w:tc>
          <w:tcPr>
            <w:tcW w:w="3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3D97D" w14:textId="1BC4DA8F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Państwa dane osobowe mogą być przekazane w szczególności: </w:t>
            </w:r>
          </w:p>
          <w:p w14:paraId="5B8B7FD4" w14:textId="5C49299E" w:rsidR="00AA17BC" w:rsidRPr="00240D0B" w:rsidRDefault="00AA17BC" w:rsidP="004F02CB">
            <w:pPr>
              <w:numPr>
                <w:ilvl w:val="0"/>
                <w:numId w:val="46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osobom lub podmiotom, którym udostępniona zostanie dokumentacja postępowania w oparciu o </w:t>
            </w:r>
            <w:r w:rsidR="006718A9" w:rsidRPr="00240D0B">
              <w:rPr>
                <w:rFonts w:ascii="Arial" w:hAnsi="Arial" w:cs="Arial"/>
                <w:sz w:val="22"/>
                <w:szCs w:val="22"/>
              </w:rPr>
              <w:t>przepisy ustawy</w:t>
            </w:r>
            <w:r w:rsidRPr="00240D0B">
              <w:rPr>
                <w:rFonts w:ascii="Arial" w:hAnsi="Arial" w:cs="Arial"/>
                <w:sz w:val="22"/>
                <w:szCs w:val="22"/>
              </w:rPr>
              <w:t xml:space="preserve"> PZP, w tym innym podmiotom biorącym udział w postępowaniu o udzielenie zamówienia publicznego i innym osobom żądającym dostępu do dokumentacji postępowania;</w:t>
            </w:r>
          </w:p>
          <w:p w14:paraId="6C9FD73B" w14:textId="77777777" w:rsidR="00AA17BC" w:rsidRPr="00240D0B" w:rsidRDefault="00AA17BC" w:rsidP="004F02CB">
            <w:pPr>
              <w:numPr>
                <w:ilvl w:val="0"/>
                <w:numId w:val="46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podmiotom, z którymi Zamawiający zawarł lub zawrze umowy na korzystanie z eksploatowanych przez niego systemów informatycznych, w szczególności platformy do obsługi procesu zamówień publicznych. Zakres przekazania danych tym odbiorcom ograniczony jest jednak wyłącznie do możliwości zapoznania się z tymi danymi w związku ze świadczeniem usług określonych w tych umowach. Odbiorców tych obowiązuje klauzula zachowania poufności pozyskanych w takich okolicznościach wszelkich danych, w tym danych osobowych.</w:t>
            </w:r>
          </w:p>
          <w:p w14:paraId="11B3C5C1" w14:textId="3C30CA03" w:rsidR="006227F0" w:rsidRPr="00240D0B" w:rsidRDefault="006227F0" w:rsidP="004F02CB">
            <w:pPr>
              <w:numPr>
                <w:ilvl w:val="0"/>
                <w:numId w:val="46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księgowo-ewidencyjnych, podmiotom świadczącym usługi archiwistyczne oraz </w:t>
            </w:r>
            <w:proofErr w:type="spellStart"/>
            <w:r w:rsidRPr="00240D0B">
              <w:rPr>
                <w:rFonts w:ascii="Arial" w:eastAsia="SimSun" w:hAnsi="Arial" w:cs="Arial"/>
                <w:sz w:val="22"/>
                <w:szCs w:val="22"/>
                <w:lang w:eastAsia="zh-CN"/>
              </w:rPr>
              <w:t>brakowaniania</w:t>
            </w:r>
            <w:proofErr w:type="spellEnd"/>
            <w:r w:rsidRPr="00240D0B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dokumentacji i nośników danych</w:t>
            </w:r>
          </w:p>
        </w:tc>
      </w:tr>
      <w:tr w:rsidR="00AA17BC" w:rsidRPr="00240D0B" w14:paraId="55C2D7E2" w14:textId="77777777" w:rsidTr="000F1CF8">
        <w:trPr>
          <w:jc w:val="center"/>
        </w:trPr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41C8F323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OKRES PRZECHOWYWANIA DANYCH</w:t>
            </w:r>
          </w:p>
        </w:tc>
        <w:tc>
          <w:tcPr>
            <w:tcW w:w="3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4676C" w14:textId="72F0396D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 xml:space="preserve">Będziemy przechowywać Państwa dane osobowe przez okres 4 lat od dnia zakończenia postępowania o udzielenie zamówienia oraz przez okres archiwizacji dokumentacji związanej z postępowaniem, wymagany powszechnie obowiązującymi przepisami prawa oraz przez okres 10 lat licząc od początku roku następującego po roku, w którym Wykonawca realizował przedmiot umowy. </w:t>
            </w:r>
          </w:p>
          <w:p w14:paraId="70A06EAD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W przypadku zawarcia umowy, będziemy przechowywać Państwa dane przez cały okres trwania umowy.</w:t>
            </w:r>
          </w:p>
        </w:tc>
      </w:tr>
      <w:tr w:rsidR="00AA17BC" w:rsidRPr="00240D0B" w14:paraId="6887AB63" w14:textId="77777777" w:rsidTr="000F1CF8">
        <w:trPr>
          <w:trHeight w:val="2154"/>
          <w:jc w:val="center"/>
        </w:trPr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2EE0EED1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t>PRZYSŁUGUJĄCE PAŃSTWU UPRAWNIENIA</w:t>
            </w:r>
          </w:p>
        </w:tc>
        <w:tc>
          <w:tcPr>
            <w:tcW w:w="3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6891E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Przysługują Państwu następujące uprawnienia:</w:t>
            </w:r>
          </w:p>
          <w:p w14:paraId="7536F86C" w14:textId="49C56AB0" w:rsidR="00AA17BC" w:rsidRPr="00240D0B" w:rsidRDefault="00AA17BC" w:rsidP="004F02CB">
            <w:pPr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prawo dostępu do danych osobowych Państwa dotyczących; informujemy, że jeżeli odnalezienie Państwa informacji wymagałoby od nas niewspółmiernie dużego wysiłku, możemy od Państwa żądać wskazania dodatkowych informacji mających na celu sprecyzowanie Państwa żądania, w szczególności podania nazwy lub daty postępowania o udzielenie zamówienia publicznego lub konkursu</w:t>
            </w:r>
            <w:r w:rsidR="006718A9" w:rsidRPr="00240D0B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8E52DBC" w14:textId="0B3C9D50" w:rsidR="00AA17BC" w:rsidRPr="00240D0B" w:rsidRDefault="00AA17BC" w:rsidP="004F02CB">
            <w:pPr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prawo do żądania sprostowania Państwa danych osobowych; jednakże skorzystanie z tego uprawnienia nie może skutkować zmianą wyniku postępowania lub konkursu ani zmianą postanowień umowy, ani nie może naruszać integralności protokołu i jego załączników</w:t>
            </w:r>
            <w:r w:rsidR="006718A9" w:rsidRPr="00240D0B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B1871B7" w14:textId="56124E44" w:rsidR="00AA17BC" w:rsidRPr="00240D0B" w:rsidRDefault="00AA17BC" w:rsidP="004F02CB">
            <w:pPr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prawo żądania ograniczenia przetwarzania Państwa danych osobowych; prawo to przysługuje tylko w określonych okolicznościach; poza tym skorzystanie z tego prawa nie jest możliwe do czasu zakończenia postępowania o udzielenie zamówienia publicznego lub konkursu</w:t>
            </w:r>
            <w:r w:rsidR="006718A9" w:rsidRPr="00240D0B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3CF7351" w14:textId="77777777" w:rsidR="00AA17BC" w:rsidRPr="00240D0B" w:rsidRDefault="00AA17BC" w:rsidP="004F02CB">
            <w:pPr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prawo do wniesienia skargi do Prezesa Urzędu Ochrony Danych Osobowych, adres: Stawki 2, 00-193 Warszawa, telefon: 22 860 70 86.</w:t>
            </w:r>
          </w:p>
        </w:tc>
      </w:tr>
      <w:tr w:rsidR="00AA17BC" w:rsidRPr="00240D0B" w14:paraId="1F3D2D9D" w14:textId="77777777" w:rsidTr="004E073E">
        <w:trPr>
          <w:trHeight w:val="1751"/>
          <w:jc w:val="center"/>
        </w:trPr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37C6E150" w14:textId="77777777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0D0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OBOWIĄZEK PODANIA DANYCH</w:t>
            </w:r>
          </w:p>
        </w:tc>
        <w:tc>
          <w:tcPr>
            <w:tcW w:w="3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E8690" w14:textId="51B079D6" w:rsidR="00AA17BC" w:rsidRPr="00240D0B" w:rsidRDefault="00AA17BC" w:rsidP="004F02C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D0B">
              <w:rPr>
                <w:rFonts w:ascii="Arial" w:hAnsi="Arial" w:cs="Arial"/>
                <w:sz w:val="22"/>
                <w:szCs w:val="22"/>
              </w:rPr>
              <w:t>Podanie przez wykonawcę danych osobowych w związku z udziałem w postępowaniu o udzielenie zamówienia publicznego jest warunkiem niezbędnym do wzięcia w nim udziału.</w:t>
            </w:r>
          </w:p>
        </w:tc>
      </w:tr>
    </w:tbl>
    <w:p w14:paraId="090B97B6" w14:textId="77777777" w:rsidR="00AA17BC" w:rsidRPr="00240D0B" w:rsidRDefault="00AA17BC" w:rsidP="004F02C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C7D306" w14:textId="595184C4" w:rsidR="00AA17BC" w:rsidRPr="00240D0B" w:rsidRDefault="00AA17BC" w:rsidP="004F02C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0D0B">
        <w:rPr>
          <w:rFonts w:ascii="Arial" w:hAnsi="Arial" w:cs="Arial"/>
          <w:b/>
          <w:i/>
          <w:sz w:val="22"/>
          <w:szCs w:val="22"/>
        </w:rPr>
        <w:t>Wyjaśnienie:</w:t>
      </w:r>
      <w:r w:rsidRPr="00240D0B">
        <w:rPr>
          <w:rFonts w:ascii="Arial" w:hAnsi="Arial" w:cs="Arial"/>
          <w:i/>
          <w:sz w:val="22"/>
          <w:szCs w:val="22"/>
        </w:rPr>
        <w:t xml:space="preserve"> skorzystanie z prawa do sprostowania nie może skutkować zmianą wyniku postępowania</w:t>
      </w:r>
      <w:r w:rsidR="00AE6AEA" w:rsidRPr="00240D0B">
        <w:rPr>
          <w:rFonts w:ascii="Arial" w:hAnsi="Arial" w:cs="Arial"/>
          <w:i/>
          <w:sz w:val="22"/>
          <w:szCs w:val="22"/>
        </w:rPr>
        <w:t xml:space="preserve"> </w:t>
      </w:r>
      <w:r w:rsidRPr="00240D0B">
        <w:rPr>
          <w:rFonts w:ascii="Arial" w:hAnsi="Arial" w:cs="Arial"/>
          <w:i/>
          <w:sz w:val="22"/>
          <w:szCs w:val="22"/>
        </w:rPr>
        <w:t xml:space="preserve">o udzielenie zamówienia publicznego ani zmianą postanowień umowy w zakresie niezgodnym z ustawą </w:t>
      </w:r>
      <w:proofErr w:type="spellStart"/>
      <w:r w:rsidRPr="00240D0B">
        <w:rPr>
          <w:rFonts w:ascii="Arial" w:hAnsi="Arial" w:cs="Arial"/>
          <w:i/>
          <w:sz w:val="22"/>
          <w:szCs w:val="22"/>
        </w:rPr>
        <w:t>Pzp</w:t>
      </w:r>
      <w:proofErr w:type="spellEnd"/>
      <w:r w:rsidRPr="00240D0B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załączników.</w:t>
      </w:r>
    </w:p>
    <w:p w14:paraId="38F73F9B" w14:textId="77777777" w:rsidR="00AA17BC" w:rsidRPr="00240D0B" w:rsidRDefault="00AA17BC" w:rsidP="004F02C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40D0B">
        <w:rPr>
          <w:rFonts w:ascii="Arial" w:hAnsi="Arial" w:cs="Arial"/>
          <w:b/>
          <w:i/>
          <w:sz w:val="22"/>
          <w:szCs w:val="22"/>
        </w:rPr>
        <w:t>Wyjaśnienie:</w:t>
      </w:r>
      <w:r w:rsidRPr="00240D0B">
        <w:rPr>
          <w:rFonts w:ascii="Arial" w:hAnsi="Arial" w:cs="Arial"/>
          <w:i/>
          <w:sz w:val="22"/>
          <w:szCs w:val="22"/>
        </w:rPr>
        <w:t xml:space="preserve"> prawo do ograniczenia przetwarzania nie ma zastosowania w odniesieniu do przechowywania,  w celu zapewnienia korzystania ze środków ochrony prawnej lub w celu ochrony praw innej osoby fizycznej lub prawnej, lub z uwagi na ważne względy interesu publicznego Unii Europejskiej lub państwa członkowskiego.</w:t>
      </w:r>
    </w:p>
    <w:p w14:paraId="00500085" w14:textId="77777777" w:rsidR="00AA17BC" w:rsidRPr="00240D0B" w:rsidRDefault="00AA17BC" w:rsidP="004F02C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AA17BC" w:rsidRPr="00240D0B" w:rsidSect="004442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759DC" w14:textId="77777777" w:rsidR="00AD64FA" w:rsidRDefault="00AD64FA">
      <w:r>
        <w:separator/>
      </w:r>
    </w:p>
  </w:endnote>
  <w:endnote w:type="continuationSeparator" w:id="0">
    <w:p w14:paraId="4F2FF260" w14:textId="77777777" w:rsidR="00AD64FA" w:rsidRDefault="00AD6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Light">
    <w:altName w:val="Segoe UI"/>
    <w:charset w:val="EE"/>
    <w:family w:val="swiss"/>
    <w:pitch w:val="variable"/>
    <w:sig w:usb0="A00000AF" w:usb1="5000604B" w:usb2="00000000" w:usb3="00000000" w:csb0="0000009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ヒラギノ角ゴ Pro W3">
    <w:altName w:val="MS Gothic"/>
    <w:charset w:val="80"/>
    <w:family w:val="auto"/>
    <w:pitch w:val="variable"/>
    <w:sig w:usb0="00000001" w:usb1="00000000" w:usb2="01000407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54245" w14:textId="77777777" w:rsidR="00FE65C9" w:rsidRDefault="00FE65C9" w:rsidP="00191D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2C5398" w14:textId="77777777" w:rsidR="00FE65C9" w:rsidRDefault="00FE65C9" w:rsidP="00FE65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67703" w14:textId="77777777" w:rsidR="00E11A1B" w:rsidRDefault="00E11A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2E84D" w14:textId="77777777" w:rsidR="00E11A1B" w:rsidRDefault="00E11A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082F9" w14:textId="77777777" w:rsidR="00AD64FA" w:rsidRDefault="00AD64FA">
      <w:r>
        <w:separator/>
      </w:r>
    </w:p>
  </w:footnote>
  <w:footnote w:type="continuationSeparator" w:id="0">
    <w:p w14:paraId="09335554" w14:textId="77777777" w:rsidR="00AD64FA" w:rsidRDefault="00AD6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4BE30" w14:textId="77777777" w:rsidR="00E11A1B" w:rsidRDefault="00E11A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7A910" w14:textId="701C0581" w:rsidR="00E22A42" w:rsidRPr="00E22A42" w:rsidRDefault="00E22A42" w:rsidP="00E22A42">
    <w:pPr>
      <w:tabs>
        <w:tab w:val="center" w:pos="4536"/>
        <w:tab w:val="right" w:pos="9072"/>
      </w:tabs>
      <w:jc w:val="right"/>
      <w:rPr>
        <w:rFonts w:ascii="Arial" w:hAnsi="Arial" w:cs="Arial"/>
        <w:bCs/>
        <w:sz w:val="22"/>
        <w:szCs w:val="22"/>
      </w:rPr>
    </w:pPr>
    <w:r w:rsidRPr="00E22A42">
      <w:rPr>
        <w:rFonts w:ascii="Arial" w:hAnsi="Arial" w:cs="Arial"/>
        <w:sz w:val="22"/>
        <w:szCs w:val="22"/>
        <w:lang w:eastAsia="en-US"/>
      </w:rPr>
      <w:t xml:space="preserve">Procedura znak: </w:t>
    </w:r>
    <w:r w:rsidR="00E11A1B">
      <w:rPr>
        <w:rFonts w:ascii="Arial" w:hAnsi="Arial" w:cs="Arial"/>
        <w:bCs/>
      </w:rPr>
      <w:t>4</w:t>
    </w:r>
    <w:r w:rsidR="00396B01" w:rsidRPr="00B86380">
      <w:rPr>
        <w:rFonts w:ascii="Arial" w:hAnsi="Arial" w:cs="Arial"/>
        <w:bCs/>
      </w:rPr>
      <w:t>/</w:t>
    </w:r>
    <w:proofErr w:type="spellStart"/>
    <w:r w:rsidR="00396B01" w:rsidRPr="00B86380">
      <w:rPr>
        <w:rFonts w:ascii="Arial" w:hAnsi="Arial" w:cs="Arial"/>
        <w:bCs/>
      </w:rPr>
      <w:t>dost</w:t>
    </w:r>
    <w:proofErr w:type="spellEnd"/>
    <w:r w:rsidR="00396B01" w:rsidRPr="00B86380">
      <w:rPr>
        <w:rFonts w:ascii="Arial" w:hAnsi="Arial" w:cs="Arial"/>
        <w:bCs/>
      </w:rPr>
      <w:t>./202</w:t>
    </w:r>
    <w:r w:rsidR="001928E9">
      <w:rPr>
        <w:rFonts w:ascii="Arial" w:hAnsi="Arial" w:cs="Arial"/>
        <w:bCs/>
      </w:rPr>
      <w:t>5</w:t>
    </w:r>
  </w:p>
  <w:p w14:paraId="35D08D1E" w14:textId="5F1F4A06" w:rsidR="006D46C8" w:rsidRPr="00E22A42" w:rsidRDefault="006D46C8" w:rsidP="00E22A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04E1E" w14:textId="77777777" w:rsidR="00E11A1B" w:rsidRDefault="00E11A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/>
        <w:b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eastAsia="Times New Roman"/>
        <w:b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740A27"/>
    <w:multiLevelType w:val="multilevel"/>
    <w:tmpl w:val="F992E53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3BA2D2F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C7247B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C96824"/>
    <w:multiLevelType w:val="hybridMultilevel"/>
    <w:tmpl w:val="2E9EE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29CA867C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59C4F0A"/>
    <w:multiLevelType w:val="hybridMultilevel"/>
    <w:tmpl w:val="0CAA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813A3"/>
    <w:multiLevelType w:val="hybridMultilevel"/>
    <w:tmpl w:val="03369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900BA"/>
    <w:multiLevelType w:val="hybridMultilevel"/>
    <w:tmpl w:val="A1BAE04A"/>
    <w:lvl w:ilvl="0" w:tplc="7AC6804E">
      <w:start w:val="1"/>
      <w:numFmt w:val="decimal"/>
      <w:pStyle w:val="Paragraf"/>
      <w:suff w:val="space"/>
      <w:lvlText w:val="§ %1 "/>
      <w:lvlJc w:val="left"/>
      <w:pPr>
        <w:ind w:left="56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1093056B"/>
    <w:multiLevelType w:val="hybridMultilevel"/>
    <w:tmpl w:val="29422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1E7566"/>
    <w:multiLevelType w:val="hybridMultilevel"/>
    <w:tmpl w:val="59E66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204E53"/>
    <w:multiLevelType w:val="multilevel"/>
    <w:tmpl w:val="29BA35D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5953833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B4ADB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AC944AF"/>
    <w:multiLevelType w:val="hybridMultilevel"/>
    <w:tmpl w:val="3BF22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124762"/>
    <w:multiLevelType w:val="hybridMultilevel"/>
    <w:tmpl w:val="053C1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CA74EF"/>
    <w:multiLevelType w:val="hybridMultilevel"/>
    <w:tmpl w:val="034615F8"/>
    <w:lvl w:ilvl="0" w:tplc="0AC6A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0B0315"/>
    <w:multiLevelType w:val="hybridMultilevel"/>
    <w:tmpl w:val="904AF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735991"/>
    <w:multiLevelType w:val="hybridMultilevel"/>
    <w:tmpl w:val="8F96D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5E3DB6"/>
    <w:multiLevelType w:val="multilevel"/>
    <w:tmpl w:val="7C4263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CF4DD5"/>
    <w:multiLevelType w:val="hybridMultilevel"/>
    <w:tmpl w:val="608A25F8"/>
    <w:lvl w:ilvl="0" w:tplc="2CA4F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083452"/>
    <w:multiLevelType w:val="hybridMultilevel"/>
    <w:tmpl w:val="77021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4E2EF9"/>
    <w:multiLevelType w:val="hybridMultilevel"/>
    <w:tmpl w:val="E17CE142"/>
    <w:lvl w:ilvl="0" w:tplc="32961BF4">
      <w:start w:val="1"/>
      <w:numFmt w:val="decimal"/>
      <w:pStyle w:val="UstepUmowy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UstepUmowy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5B39FA"/>
    <w:multiLevelType w:val="hybridMultilevel"/>
    <w:tmpl w:val="E0B87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37213A"/>
    <w:multiLevelType w:val="multilevel"/>
    <w:tmpl w:val="5DB42E1E"/>
    <w:lvl w:ilvl="0">
      <w:start w:val="1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9E30A3F"/>
    <w:multiLevelType w:val="hybridMultilevel"/>
    <w:tmpl w:val="AC2C8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BE2249"/>
    <w:multiLevelType w:val="hybridMultilevel"/>
    <w:tmpl w:val="0A76B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4A16E6"/>
    <w:multiLevelType w:val="hybridMultilevel"/>
    <w:tmpl w:val="500C49F0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5" w15:restartNumberingAfterBreak="0">
    <w:nsid w:val="41732CF7"/>
    <w:multiLevelType w:val="hybridMultilevel"/>
    <w:tmpl w:val="49EA1852"/>
    <w:lvl w:ilvl="0" w:tplc="6A0E3C96">
      <w:start w:val="1"/>
      <w:numFmt w:val="decimal"/>
      <w:lvlText w:val="%1."/>
      <w:lvlJc w:val="left"/>
      <w:pPr>
        <w:ind w:left="720" w:hanging="360"/>
      </w:pPr>
      <w:rPr>
        <w:rFonts w:ascii="Lato Light" w:hAnsi="Lato Light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140FF3"/>
    <w:multiLevelType w:val="hybridMultilevel"/>
    <w:tmpl w:val="B906A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C91886"/>
    <w:multiLevelType w:val="hybridMultilevel"/>
    <w:tmpl w:val="704A43D2"/>
    <w:name w:val="WW8Num42"/>
    <w:lvl w:ilvl="0" w:tplc="3A925E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36D0D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4F94589"/>
    <w:multiLevelType w:val="hybridMultilevel"/>
    <w:tmpl w:val="7472D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4F43FE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95129A"/>
    <w:multiLevelType w:val="hybridMultilevel"/>
    <w:tmpl w:val="3224E4B2"/>
    <w:lvl w:ilvl="0" w:tplc="FF3E924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05531F"/>
    <w:multiLevelType w:val="hybridMultilevel"/>
    <w:tmpl w:val="900A4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985E55"/>
    <w:multiLevelType w:val="hybridMultilevel"/>
    <w:tmpl w:val="60202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9F7B7D"/>
    <w:multiLevelType w:val="hybridMultilevel"/>
    <w:tmpl w:val="CF6CD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7E438F"/>
    <w:multiLevelType w:val="hybridMultilevel"/>
    <w:tmpl w:val="34ACF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B23F6E"/>
    <w:multiLevelType w:val="hybridMultilevel"/>
    <w:tmpl w:val="F25EB2E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5638F660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1F4976"/>
    <w:multiLevelType w:val="hybridMultilevel"/>
    <w:tmpl w:val="92B0D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DB3EEE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DC57A9"/>
    <w:multiLevelType w:val="hybridMultilevel"/>
    <w:tmpl w:val="5ED46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7A15762"/>
    <w:multiLevelType w:val="hybridMultilevel"/>
    <w:tmpl w:val="A364E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A71721"/>
    <w:multiLevelType w:val="hybridMultilevel"/>
    <w:tmpl w:val="29B4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752078"/>
    <w:multiLevelType w:val="hybridMultilevel"/>
    <w:tmpl w:val="CA1410A4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2" w15:restartNumberingAfterBreak="0">
    <w:nsid w:val="79866909"/>
    <w:multiLevelType w:val="hybridMultilevel"/>
    <w:tmpl w:val="B704A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E0398F"/>
    <w:multiLevelType w:val="hybridMultilevel"/>
    <w:tmpl w:val="A6905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B5E1243"/>
    <w:multiLevelType w:val="hybridMultilevel"/>
    <w:tmpl w:val="4A82E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AC43D4"/>
    <w:multiLevelType w:val="hybridMultilevel"/>
    <w:tmpl w:val="781C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840670">
    <w:abstractNumId w:val="5"/>
  </w:num>
  <w:num w:numId="2" w16cid:durableId="1302346771">
    <w:abstractNumId w:val="25"/>
  </w:num>
  <w:num w:numId="3" w16cid:durableId="1693145365">
    <w:abstractNumId w:val="19"/>
  </w:num>
  <w:num w:numId="4" w16cid:durableId="1105074297">
    <w:abstractNumId w:val="22"/>
  </w:num>
  <w:num w:numId="5" w16cid:durableId="1418133715">
    <w:abstractNumId w:val="23"/>
  </w:num>
  <w:num w:numId="6" w16cid:durableId="345712011">
    <w:abstractNumId w:val="8"/>
  </w:num>
  <w:num w:numId="7" w16cid:durableId="682821776">
    <w:abstractNumId w:val="46"/>
  </w:num>
  <w:num w:numId="8" w16cid:durableId="1140146500">
    <w:abstractNumId w:val="31"/>
  </w:num>
  <w:num w:numId="9" w16cid:durableId="426657925">
    <w:abstractNumId w:val="34"/>
  </w:num>
  <w:num w:numId="10" w16cid:durableId="409236927">
    <w:abstractNumId w:val="51"/>
  </w:num>
  <w:num w:numId="11" w16cid:durableId="1881941767">
    <w:abstractNumId w:val="9"/>
  </w:num>
  <w:num w:numId="12" w16cid:durableId="1902325954">
    <w:abstractNumId w:val="42"/>
  </w:num>
  <w:num w:numId="13" w16cid:durableId="1397389607">
    <w:abstractNumId w:val="24"/>
  </w:num>
  <w:num w:numId="14" w16cid:durableId="1390110941">
    <w:abstractNumId w:val="18"/>
  </w:num>
  <w:num w:numId="15" w16cid:durableId="1645547591">
    <w:abstractNumId w:val="26"/>
  </w:num>
  <w:num w:numId="16" w16cid:durableId="374500006">
    <w:abstractNumId w:val="49"/>
  </w:num>
  <w:num w:numId="17" w16cid:durableId="1538353781">
    <w:abstractNumId w:val="54"/>
  </w:num>
  <w:num w:numId="18" w16cid:durableId="1364551203">
    <w:abstractNumId w:val="41"/>
  </w:num>
  <w:num w:numId="19" w16cid:durableId="1958490512">
    <w:abstractNumId w:val="29"/>
  </w:num>
  <w:num w:numId="20" w16cid:durableId="640232376">
    <w:abstractNumId w:val="28"/>
  </w:num>
  <w:num w:numId="21" w16cid:durableId="463083671">
    <w:abstractNumId w:val="50"/>
  </w:num>
  <w:num w:numId="22" w16cid:durableId="358896206">
    <w:abstractNumId w:val="38"/>
  </w:num>
  <w:num w:numId="23" w16cid:durableId="1640379811">
    <w:abstractNumId w:val="45"/>
  </w:num>
  <w:num w:numId="24" w16cid:durableId="994647681">
    <w:abstractNumId w:val="20"/>
  </w:num>
  <w:num w:numId="25" w16cid:durableId="423497584">
    <w:abstractNumId w:val="16"/>
  </w:num>
  <w:num w:numId="26" w16cid:durableId="358094025">
    <w:abstractNumId w:val="39"/>
  </w:num>
  <w:num w:numId="27" w16cid:durableId="1335887217">
    <w:abstractNumId w:val="40"/>
  </w:num>
  <w:num w:numId="28" w16cid:durableId="1101605667">
    <w:abstractNumId w:val="10"/>
  </w:num>
  <w:num w:numId="29" w16cid:durableId="1506241657">
    <w:abstractNumId w:val="36"/>
  </w:num>
  <w:num w:numId="30" w16cid:durableId="1808815332">
    <w:abstractNumId w:val="21"/>
  </w:num>
  <w:num w:numId="31" w16cid:durableId="1309746296">
    <w:abstractNumId w:val="7"/>
  </w:num>
  <w:num w:numId="32" w16cid:durableId="50545298">
    <w:abstractNumId w:val="12"/>
  </w:num>
  <w:num w:numId="33" w16cid:durableId="2023584996">
    <w:abstractNumId w:val="43"/>
  </w:num>
  <w:num w:numId="34" w16cid:durableId="137184907">
    <w:abstractNumId w:val="55"/>
  </w:num>
  <w:num w:numId="35" w16cid:durableId="182088544">
    <w:abstractNumId w:val="17"/>
  </w:num>
  <w:num w:numId="36" w16cid:durableId="678046302">
    <w:abstractNumId w:val="47"/>
  </w:num>
  <w:num w:numId="37" w16cid:durableId="1422143499">
    <w:abstractNumId w:val="6"/>
  </w:num>
  <w:num w:numId="38" w16cid:durableId="1611665026">
    <w:abstractNumId w:val="35"/>
  </w:num>
  <w:num w:numId="39" w16cid:durableId="657223853">
    <w:abstractNumId w:val="11"/>
  </w:num>
  <w:num w:numId="40" w16cid:durableId="11085006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08299622">
    <w:abstractNumId w:val="14"/>
  </w:num>
  <w:num w:numId="42" w16cid:durableId="884565290">
    <w:abstractNumId w:val="30"/>
  </w:num>
  <w:num w:numId="43" w16cid:durableId="702095106">
    <w:abstractNumId w:val="33"/>
  </w:num>
  <w:num w:numId="44" w16cid:durableId="855074354">
    <w:abstractNumId w:val="13"/>
  </w:num>
  <w:num w:numId="45" w16cid:durableId="2126657051">
    <w:abstractNumId w:val="44"/>
  </w:num>
  <w:num w:numId="46" w16cid:durableId="1464418628">
    <w:abstractNumId w:val="48"/>
  </w:num>
  <w:num w:numId="47" w16cid:durableId="1742750083">
    <w:abstractNumId w:val="52"/>
  </w:num>
  <w:num w:numId="48" w16cid:durableId="242298666">
    <w:abstractNumId w:val="32"/>
  </w:num>
  <w:num w:numId="49" w16cid:durableId="405961998">
    <w:abstractNumId w:val="53"/>
  </w:num>
  <w:num w:numId="50" w16cid:durableId="568348988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1085817-536E-4216-8AD9-EC35AAB8451D}"/>
  </w:docVars>
  <w:rsids>
    <w:rsidRoot w:val="00711BA2"/>
    <w:rsid w:val="000023DA"/>
    <w:rsid w:val="00003C7D"/>
    <w:rsid w:val="00007326"/>
    <w:rsid w:val="0001350F"/>
    <w:rsid w:val="00013937"/>
    <w:rsid w:val="000173AC"/>
    <w:rsid w:val="00020324"/>
    <w:rsid w:val="00022C5A"/>
    <w:rsid w:val="0002716E"/>
    <w:rsid w:val="0003265B"/>
    <w:rsid w:val="00032B0D"/>
    <w:rsid w:val="00033707"/>
    <w:rsid w:val="00041022"/>
    <w:rsid w:val="00043AF0"/>
    <w:rsid w:val="00053279"/>
    <w:rsid w:val="000559DC"/>
    <w:rsid w:val="00056981"/>
    <w:rsid w:val="00056CC0"/>
    <w:rsid w:val="00062327"/>
    <w:rsid w:val="000679B6"/>
    <w:rsid w:val="00080956"/>
    <w:rsid w:val="00083CE6"/>
    <w:rsid w:val="00093A1B"/>
    <w:rsid w:val="00097B2A"/>
    <w:rsid w:val="000A2D4F"/>
    <w:rsid w:val="000A5CD2"/>
    <w:rsid w:val="000B276D"/>
    <w:rsid w:val="000B5761"/>
    <w:rsid w:val="000B6E41"/>
    <w:rsid w:val="000C0CEE"/>
    <w:rsid w:val="000C15CE"/>
    <w:rsid w:val="000C2943"/>
    <w:rsid w:val="000C7202"/>
    <w:rsid w:val="000D6F03"/>
    <w:rsid w:val="000E7ACF"/>
    <w:rsid w:val="000F0502"/>
    <w:rsid w:val="0010333C"/>
    <w:rsid w:val="001039B6"/>
    <w:rsid w:val="0010431D"/>
    <w:rsid w:val="00104468"/>
    <w:rsid w:val="00104BAD"/>
    <w:rsid w:val="0011128E"/>
    <w:rsid w:val="001158CE"/>
    <w:rsid w:val="00121C8D"/>
    <w:rsid w:val="0012377E"/>
    <w:rsid w:val="00130C13"/>
    <w:rsid w:val="00136AAC"/>
    <w:rsid w:val="0014406F"/>
    <w:rsid w:val="00151B47"/>
    <w:rsid w:val="00160FB4"/>
    <w:rsid w:val="00176589"/>
    <w:rsid w:val="00182339"/>
    <w:rsid w:val="001859B9"/>
    <w:rsid w:val="001861DD"/>
    <w:rsid w:val="001918D3"/>
    <w:rsid w:val="00191D0B"/>
    <w:rsid w:val="0019222B"/>
    <w:rsid w:val="001928E9"/>
    <w:rsid w:val="00194567"/>
    <w:rsid w:val="001945CE"/>
    <w:rsid w:val="0019503C"/>
    <w:rsid w:val="00197FC2"/>
    <w:rsid w:val="001A1C1B"/>
    <w:rsid w:val="001A275C"/>
    <w:rsid w:val="001A4E8C"/>
    <w:rsid w:val="001A677D"/>
    <w:rsid w:val="001B0046"/>
    <w:rsid w:val="001B084F"/>
    <w:rsid w:val="001B5B6C"/>
    <w:rsid w:val="001C2FDE"/>
    <w:rsid w:val="001D25F0"/>
    <w:rsid w:val="001D3586"/>
    <w:rsid w:val="001D380B"/>
    <w:rsid w:val="001E4939"/>
    <w:rsid w:val="001F0082"/>
    <w:rsid w:val="001F374D"/>
    <w:rsid w:val="00200F73"/>
    <w:rsid w:val="002031C1"/>
    <w:rsid w:val="00212059"/>
    <w:rsid w:val="002133B5"/>
    <w:rsid w:val="00213679"/>
    <w:rsid w:val="00215ECD"/>
    <w:rsid w:val="00216929"/>
    <w:rsid w:val="0022089C"/>
    <w:rsid w:val="00221B6D"/>
    <w:rsid w:val="00221D6D"/>
    <w:rsid w:val="002222D4"/>
    <w:rsid w:val="0022355F"/>
    <w:rsid w:val="00226C92"/>
    <w:rsid w:val="00230672"/>
    <w:rsid w:val="00235B79"/>
    <w:rsid w:val="00237A50"/>
    <w:rsid w:val="00240D0B"/>
    <w:rsid w:val="0024140B"/>
    <w:rsid w:val="002435F5"/>
    <w:rsid w:val="00251224"/>
    <w:rsid w:val="00257389"/>
    <w:rsid w:val="00261507"/>
    <w:rsid w:val="00261E6E"/>
    <w:rsid w:val="00263761"/>
    <w:rsid w:val="0026626A"/>
    <w:rsid w:val="00270BA2"/>
    <w:rsid w:val="00270F7B"/>
    <w:rsid w:val="002722B5"/>
    <w:rsid w:val="002766C8"/>
    <w:rsid w:val="002832FA"/>
    <w:rsid w:val="002854AE"/>
    <w:rsid w:val="00287412"/>
    <w:rsid w:val="002A01C2"/>
    <w:rsid w:val="002A05D4"/>
    <w:rsid w:val="002A1A95"/>
    <w:rsid w:val="002A426D"/>
    <w:rsid w:val="002A7E6A"/>
    <w:rsid w:val="002B47B8"/>
    <w:rsid w:val="002B71D2"/>
    <w:rsid w:val="002B7E22"/>
    <w:rsid w:val="002D7799"/>
    <w:rsid w:val="002E3749"/>
    <w:rsid w:val="002E5196"/>
    <w:rsid w:val="002E7AA3"/>
    <w:rsid w:val="002F3892"/>
    <w:rsid w:val="002F494E"/>
    <w:rsid w:val="002F5640"/>
    <w:rsid w:val="002F65A8"/>
    <w:rsid w:val="002F7587"/>
    <w:rsid w:val="00302C02"/>
    <w:rsid w:val="0030413A"/>
    <w:rsid w:val="00304CDC"/>
    <w:rsid w:val="003055EC"/>
    <w:rsid w:val="00310E8A"/>
    <w:rsid w:val="00312AC8"/>
    <w:rsid w:val="00316D21"/>
    <w:rsid w:val="00321FCE"/>
    <w:rsid w:val="00323F92"/>
    <w:rsid w:val="00332AF6"/>
    <w:rsid w:val="00337DFC"/>
    <w:rsid w:val="00342849"/>
    <w:rsid w:val="0034315B"/>
    <w:rsid w:val="00344A7E"/>
    <w:rsid w:val="00346C76"/>
    <w:rsid w:val="00347157"/>
    <w:rsid w:val="003544F6"/>
    <w:rsid w:val="003627FA"/>
    <w:rsid w:val="003642A9"/>
    <w:rsid w:val="003677A2"/>
    <w:rsid w:val="003703D6"/>
    <w:rsid w:val="00395241"/>
    <w:rsid w:val="00396B01"/>
    <w:rsid w:val="003A5AC2"/>
    <w:rsid w:val="003A63E9"/>
    <w:rsid w:val="003B5FD0"/>
    <w:rsid w:val="003B6114"/>
    <w:rsid w:val="003B7A9F"/>
    <w:rsid w:val="003C3086"/>
    <w:rsid w:val="003D2964"/>
    <w:rsid w:val="003E4C4B"/>
    <w:rsid w:val="0041224D"/>
    <w:rsid w:val="004175CA"/>
    <w:rsid w:val="00417814"/>
    <w:rsid w:val="00420026"/>
    <w:rsid w:val="00424939"/>
    <w:rsid w:val="00425B72"/>
    <w:rsid w:val="0043324B"/>
    <w:rsid w:val="00434400"/>
    <w:rsid w:val="00434566"/>
    <w:rsid w:val="00435B3B"/>
    <w:rsid w:val="00436EA2"/>
    <w:rsid w:val="004442B0"/>
    <w:rsid w:val="004447F2"/>
    <w:rsid w:val="00451006"/>
    <w:rsid w:val="004551B5"/>
    <w:rsid w:val="0046617A"/>
    <w:rsid w:val="00466B5D"/>
    <w:rsid w:val="0047022D"/>
    <w:rsid w:val="00477659"/>
    <w:rsid w:val="00482E21"/>
    <w:rsid w:val="00495997"/>
    <w:rsid w:val="00495B61"/>
    <w:rsid w:val="004A0E00"/>
    <w:rsid w:val="004A1093"/>
    <w:rsid w:val="004B01E9"/>
    <w:rsid w:val="004B259D"/>
    <w:rsid w:val="004B61A1"/>
    <w:rsid w:val="004C11B9"/>
    <w:rsid w:val="004C2466"/>
    <w:rsid w:val="004C3CE2"/>
    <w:rsid w:val="004C5573"/>
    <w:rsid w:val="004C604B"/>
    <w:rsid w:val="004C7FFB"/>
    <w:rsid w:val="004D04EB"/>
    <w:rsid w:val="004D126F"/>
    <w:rsid w:val="004D6CE7"/>
    <w:rsid w:val="004D78A4"/>
    <w:rsid w:val="004E073E"/>
    <w:rsid w:val="004E16C7"/>
    <w:rsid w:val="004E3988"/>
    <w:rsid w:val="004E79C1"/>
    <w:rsid w:val="004E7A94"/>
    <w:rsid w:val="004F02CB"/>
    <w:rsid w:val="004F5A00"/>
    <w:rsid w:val="004F7F07"/>
    <w:rsid w:val="0050006F"/>
    <w:rsid w:val="005022B7"/>
    <w:rsid w:val="0050243C"/>
    <w:rsid w:val="005048A2"/>
    <w:rsid w:val="005141E1"/>
    <w:rsid w:val="00516A70"/>
    <w:rsid w:val="00516EB3"/>
    <w:rsid w:val="005210AA"/>
    <w:rsid w:val="00522DDC"/>
    <w:rsid w:val="00525076"/>
    <w:rsid w:val="0053299D"/>
    <w:rsid w:val="0053484D"/>
    <w:rsid w:val="005521FA"/>
    <w:rsid w:val="00553D47"/>
    <w:rsid w:val="0055672F"/>
    <w:rsid w:val="00561904"/>
    <w:rsid w:val="00564CB3"/>
    <w:rsid w:val="00565967"/>
    <w:rsid w:val="005661DF"/>
    <w:rsid w:val="00566536"/>
    <w:rsid w:val="00576A62"/>
    <w:rsid w:val="0059098D"/>
    <w:rsid w:val="00592550"/>
    <w:rsid w:val="00597781"/>
    <w:rsid w:val="005A199A"/>
    <w:rsid w:val="005A1D3C"/>
    <w:rsid w:val="005A2590"/>
    <w:rsid w:val="005A290A"/>
    <w:rsid w:val="005A4306"/>
    <w:rsid w:val="005A4FC4"/>
    <w:rsid w:val="005A7A5B"/>
    <w:rsid w:val="005C1571"/>
    <w:rsid w:val="005C35FB"/>
    <w:rsid w:val="005D5EDD"/>
    <w:rsid w:val="005E0D4D"/>
    <w:rsid w:val="005F2B50"/>
    <w:rsid w:val="0060397B"/>
    <w:rsid w:val="00604547"/>
    <w:rsid w:val="00604929"/>
    <w:rsid w:val="00606BD3"/>
    <w:rsid w:val="00606CE9"/>
    <w:rsid w:val="00610F29"/>
    <w:rsid w:val="006139CC"/>
    <w:rsid w:val="00615003"/>
    <w:rsid w:val="006227F0"/>
    <w:rsid w:val="00626E35"/>
    <w:rsid w:val="0062785D"/>
    <w:rsid w:val="00635B3E"/>
    <w:rsid w:val="00637176"/>
    <w:rsid w:val="0064478C"/>
    <w:rsid w:val="00646AC3"/>
    <w:rsid w:val="006507B0"/>
    <w:rsid w:val="0065082A"/>
    <w:rsid w:val="00652B16"/>
    <w:rsid w:val="00652D9D"/>
    <w:rsid w:val="006535EA"/>
    <w:rsid w:val="00654160"/>
    <w:rsid w:val="00655BB4"/>
    <w:rsid w:val="006613D6"/>
    <w:rsid w:val="0066421B"/>
    <w:rsid w:val="0066687A"/>
    <w:rsid w:val="00670381"/>
    <w:rsid w:val="006718A9"/>
    <w:rsid w:val="00673EF2"/>
    <w:rsid w:val="00674633"/>
    <w:rsid w:val="00674DA5"/>
    <w:rsid w:val="0068251C"/>
    <w:rsid w:val="00682E49"/>
    <w:rsid w:val="006831CD"/>
    <w:rsid w:val="00683B9A"/>
    <w:rsid w:val="006A1504"/>
    <w:rsid w:val="006A1F6B"/>
    <w:rsid w:val="006A62AD"/>
    <w:rsid w:val="006A75B3"/>
    <w:rsid w:val="006B2809"/>
    <w:rsid w:val="006B471B"/>
    <w:rsid w:val="006B78D6"/>
    <w:rsid w:val="006D1086"/>
    <w:rsid w:val="006D46C8"/>
    <w:rsid w:val="006D6607"/>
    <w:rsid w:val="006E1361"/>
    <w:rsid w:val="006E6FAE"/>
    <w:rsid w:val="006F42AC"/>
    <w:rsid w:val="007066B8"/>
    <w:rsid w:val="00711BA2"/>
    <w:rsid w:val="00725CE6"/>
    <w:rsid w:val="0072718F"/>
    <w:rsid w:val="00727DF9"/>
    <w:rsid w:val="00731216"/>
    <w:rsid w:val="007315EE"/>
    <w:rsid w:val="00736610"/>
    <w:rsid w:val="00741F11"/>
    <w:rsid w:val="00742DDC"/>
    <w:rsid w:val="00745460"/>
    <w:rsid w:val="00747168"/>
    <w:rsid w:val="00753321"/>
    <w:rsid w:val="00755B4F"/>
    <w:rsid w:val="0075737A"/>
    <w:rsid w:val="00762BFC"/>
    <w:rsid w:val="0076474D"/>
    <w:rsid w:val="00765C6F"/>
    <w:rsid w:val="007718A5"/>
    <w:rsid w:val="00777F7A"/>
    <w:rsid w:val="00784E6B"/>
    <w:rsid w:val="00793758"/>
    <w:rsid w:val="007A3CE7"/>
    <w:rsid w:val="007A4539"/>
    <w:rsid w:val="007B285D"/>
    <w:rsid w:val="007B385D"/>
    <w:rsid w:val="007B3A40"/>
    <w:rsid w:val="007C3CD9"/>
    <w:rsid w:val="007C5E51"/>
    <w:rsid w:val="007D260A"/>
    <w:rsid w:val="007D38E8"/>
    <w:rsid w:val="007E3D01"/>
    <w:rsid w:val="007F47BA"/>
    <w:rsid w:val="007F7840"/>
    <w:rsid w:val="0080122C"/>
    <w:rsid w:val="008040BF"/>
    <w:rsid w:val="008105BC"/>
    <w:rsid w:val="0081222A"/>
    <w:rsid w:val="00813433"/>
    <w:rsid w:val="0081600E"/>
    <w:rsid w:val="00821F93"/>
    <w:rsid w:val="00822A93"/>
    <w:rsid w:val="00834D5B"/>
    <w:rsid w:val="00835B9E"/>
    <w:rsid w:val="00840ED6"/>
    <w:rsid w:val="00844997"/>
    <w:rsid w:val="0084672F"/>
    <w:rsid w:val="00851C09"/>
    <w:rsid w:val="0085250F"/>
    <w:rsid w:val="00855A93"/>
    <w:rsid w:val="00856FC2"/>
    <w:rsid w:val="00857111"/>
    <w:rsid w:val="00864F05"/>
    <w:rsid w:val="00874ADB"/>
    <w:rsid w:val="00876F39"/>
    <w:rsid w:val="008779AA"/>
    <w:rsid w:val="00880DC8"/>
    <w:rsid w:val="00885240"/>
    <w:rsid w:val="00885CE4"/>
    <w:rsid w:val="008953D6"/>
    <w:rsid w:val="008A1E45"/>
    <w:rsid w:val="008A6338"/>
    <w:rsid w:val="008A7DBA"/>
    <w:rsid w:val="008B198D"/>
    <w:rsid w:val="008B7ADB"/>
    <w:rsid w:val="008B7E75"/>
    <w:rsid w:val="008C07D6"/>
    <w:rsid w:val="008D6775"/>
    <w:rsid w:val="008E1098"/>
    <w:rsid w:val="008E3F96"/>
    <w:rsid w:val="008E615D"/>
    <w:rsid w:val="008E7DF7"/>
    <w:rsid w:val="008F34C8"/>
    <w:rsid w:val="008F5077"/>
    <w:rsid w:val="00900CA1"/>
    <w:rsid w:val="00907583"/>
    <w:rsid w:val="00917F45"/>
    <w:rsid w:val="009201E8"/>
    <w:rsid w:val="00923CA5"/>
    <w:rsid w:val="00924A21"/>
    <w:rsid w:val="00930939"/>
    <w:rsid w:val="00932A3B"/>
    <w:rsid w:val="00940895"/>
    <w:rsid w:val="0094093B"/>
    <w:rsid w:val="009430A6"/>
    <w:rsid w:val="009432A6"/>
    <w:rsid w:val="00946097"/>
    <w:rsid w:val="009463F2"/>
    <w:rsid w:val="00946A2A"/>
    <w:rsid w:val="00977F18"/>
    <w:rsid w:val="009816A7"/>
    <w:rsid w:val="00982721"/>
    <w:rsid w:val="009832D1"/>
    <w:rsid w:val="00983E33"/>
    <w:rsid w:val="00984288"/>
    <w:rsid w:val="00985F5E"/>
    <w:rsid w:val="00990B90"/>
    <w:rsid w:val="00993DD4"/>
    <w:rsid w:val="00993FAE"/>
    <w:rsid w:val="009A05B7"/>
    <w:rsid w:val="009A07F9"/>
    <w:rsid w:val="009C02CE"/>
    <w:rsid w:val="009C5C49"/>
    <w:rsid w:val="009D3D26"/>
    <w:rsid w:val="009D6259"/>
    <w:rsid w:val="009E599C"/>
    <w:rsid w:val="00A06814"/>
    <w:rsid w:val="00A122B4"/>
    <w:rsid w:val="00A20654"/>
    <w:rsid w:val="00A22F78"/>
    <w:rsid w:val="00A317EE"/>
    <w:rsid w:val="00A363A6"/>
    <w:rsid w:val="00A40171"/>
    <w:rsid w:val="00A403BE"/>
    <w:rsid w:val="00A43792"/>
    <w:rsid w:val="00A43F19"/>
    <w:rsid w:val="00A56E11"/>
    <w:rsid w:val="00A57191"/>
    <w:rsid w:val="00A57688"/>
    <w:rsid w:val="00A6108C"/>
    <w:rsid w:val="00A63B5D"/>
    <w:rsid w:val="00A654AB"/>
    <w:rsid w:val="00A70AA1"/>
    <w:rsid w:val="00A7147C"/>
    <w:rsid w:val="00A76676"/>
    <w:rsid w:val="00A866CE"/>
    <w:rsid w:val="00A925BA"/>
    <w:rsid w:val="00A94017"/>
    <w:rsid w:val="00A96645"/>
    <w:rsid w:val="00AA17BC"/>
    <w:rsid w:val="00AA21AA"/>
    <w:rsid w:val="00AA6630"/>
    <w:rsid w:val="00AB2116"/>
    <w:rsid w:val="00AB3903"/>
    <w:rsid w:val="00AD334A"/>
    <w:rsid w:val="00AD4947"/>
    <w:rsid w:val="00AD610D"/>
    <w:rsid w:val="00AD64FA"/>
    <w:rsid w:val="00AD7E3B"/>
    <w:rsid w:val="00AE0A89"/>
    <w:rsid w:val="00AE168F"/>
    <w:rsid w:val="00AE2323"/>
    <w:rsid w:val="00AE62D0"/>
    <w:rsid w:val="00AE6AEA"/>
    <w:rsid w:val="00AF0B76"/>
    <w:rsid w:val="00AF11C8"/>
    <w:rsid w:val="00AF6C66"/>
    <w:rsid w:val="00AF71F4"/>
    <w:rsid w:val="00B02D4F"/>
    <w:rsid w:val="00B066D8"/>
    <w:rsid w:val="00B06B59"/>
    <w:rsid w:val="00B07671"/>
    <w:rsid w:val="00B16252"/>
    <w:rsid w:val="00B22476"/>
    <w:rsid w:val="00B23B1E"/>
    <w:rsid w:val="00B24D0E"/>
    <w:rsid w:val="00B25C0D"/>
    <w:rsid w:val="00B4078B"/>
    <w:rsid w:val="00B4097C"/>
    <w:rsid w:val="00B419FF"/>
    <w:rsid w:val="00B52069"/>
    <w:rsid w:val="00B527DE"/>
    <w:rsid w:val="00B5700D"/>
    <w:rsid w:val="00B62C22"/>
    <w:rsid w:val="00B62F80"/>
    <w:rsid w:val="00B650FE"/>
    <w:rsid w:val="00B70D87"/>
    <w:rsid w:val="00B80E31"/>
    <w:rsid w:val="00B817A4"/>
    <w:rsid w:val="00B84F94"/>
    <w:rsid w:val="00B854BA"/>
    <w:rsid w:val="00B86A5B"/>
    <w:rsid w:val="00B876BB"/>
    <w:rsid w:val="00B947B0"/>
    <w:rsid w:val="00BA30C2"/>
    <w:rsid w:val="00BA45C2"/>
    <w:rsid w:val="00BA496E"/>
    <w:rsid w:val="00BA5018"/>
    <w:rsid w:val="00BB673C"/>
    <w:rsid w:val="00BC1B04"/>
    <w:rsid w:val="00BC2226"/>
    <w:rsid w:val="00BD28B8"/>
    <w:rsid w:val="00BD4780"/>
    <w:rsid w:val="00BD47DF"/>
    <w:rsid w:val="00BD70E5"/>
    <w:rsid w:val="00BD7DE2"/>
    <w:rsid w:val="00BE3EF7"/>
    <w:rsid w:val="00BE4941"/>
    <w:rsid w:val="00BE66D4"/>
    <w:rsid w:val="00BE6D14"/>
    <w:rsid w:val="00BE7CBA"/>
    <w:rsid w:val="00BF16AD"/>
    <w:rsid w:val="00BF2073"/>
    <w:rsid w:val="00C0186C"/>
    <w:rsid w:val="00C02EB1"/>
    <w:rsid w:val="00C05C0A"/>
    <w:rsid w:val="00C07534"/>
    <w:rsid w:val="00C10AFA"/>
    <w:rsid w:val="00C1129B"/>
    <w:rsid w:val="00C1259E"/>
    <w:rsid w:val="00C14A93"/>
    <w:rsid w:val="00C202B9"/>
    <w:rsid w:val="00C241DD"/>
    <w:rsid w:val="00C32890"/>
    <w:rsid w:val="00C33488"/>
    <w:rsid w:val="00C35510"/>
    <w:rsid w:val="00C37838"/>
    <w:rsid w:val="00C50692"/>
    <w:rsid w:val="00C638CD"/>
    <w:rsid w:val="00C67982"/>
    <w:rsid w:val="00C70146"/>
    <w:rsid w:val="00C7028C"/>
    <w:rsid w:val="00C71A3B"/>
    <w:rsid w:val="00C76111"/>
    <w:rsid w:val="00C769D7"/>
    <w:rsid w:val="00C85E6C"/>
    <w:rsid w:val="00C9043E"/>
    <w:rsid w:val="00C92248"/>
    <w:rsid w:val="00C946FE"/>
    <w:rsid w:val="00C95052"/>
    <w:rsid w:val="00CA6D48"/>
    <w:rsid w:val="00CB239A"/>
    <w:rsid w:val="00CB2438"/>
    <w:rsid w:val="00CB38E8"/>
    <w:rsid w:val="00CE6437"/>
    <w:rsid w:val="00CF6E8A"/>
    <w:rsid w:val="00CF7721"/>
    <w:rsid w:val="00D00011"/>
    <w:rsid w:val="00D03E23"/>
    <w:rsid w:val="00D0452B"/>
    <w:rsid w:val="00D06F9E"/>
    <w:rsid w:val="00D10BA0"/>
    <w:rsid w:val="00D1298E"/>
    <w:rsid w:val="00D13DE3"/>
    <w:rsid w:val="00D2057E"/>
    <w:rsid w:val="00D22D96"/>
    <w:rsid w:val="00D237B6"/>
    <w:rsid w:val="00D30143"/>
    <w:rsid w:val="00D30787"/>
    <w:rsid w:val="00D32112"/>
    <w:rsid w:val="00D32DE7"/>
    <w:rsid w:val="00D35505"/>
    <w:rsid w:val="00D400F7"/>
    <w:rsid w:val="00D416FF"/>
    <w:rsid w:val="00D431D6"/>
    <w:rsid w:val="00D440C0"/>
    <w:rsid w:val="00D44B0A"/>
    <w:rsid w:val="00D56A81"/>
    <w:rsid w:val="00D64EA5"/>
    <w:rsid w:val="00D65057"/>
    <w:rsid w:val="00D65F59"/>
    <w:rsid w:val="00D6709B"/>
    <w:rsid w:val="00D71F7F"/>
    <w:rsid w:val="00D7458F"/>
    <w:rsid w:val="00D82DC7"/>
    <w:rsid w:val="00D8501B"/>
    <w:rsid w:val="00D93429"/>
    <w:rsid w:val="00D936B0"/>
    <w:rsid w:val="00D9582B"/>
    <w:rsid w:val="00D96320"/>
    <w:rsid w:val="00D97995"/>
    <w:rsid w:val="00DA210D"/>
    <w:rsid w:val="00DA3CE8"/>
    <w:rsid w:val="00DB4DFD"/>
    <w:rsid w:val="00DB4F50"/>
    <w:rsid w:val="00DB7BE3"/>
    <w:rsid w:val="00DC19B2"/>
    <w:rsid w:val="00DC7470"/>
    <w:rsid w:val="00DD02D7"/>
    <w:rsid w:val="00DD74E0"/>
    <w:rsid w:val="00DE063E"/>
    <w:rsid w:val="00DE0777"/>
    <w:rsid w:val="00DE0BDA"/>
    <w:rsid w:val="00DE40AD"/>
    <w:rsid w:val="00DF1506"/>
    <w:rsid w:val="00DF3540"/>
    <w:rsid w:val="00E07BB1"/>
    <w:rsid w:val="00E113AD"/>
    <w:rsid w:val="00E11A1B"/>
    <w:rsid w:val="00E12159"/>
    <w:rsid w:val="00E12CE1"/>
    <w:rsid w:val="00E2092F"/>
    <w:rsid w:val="00E228CC"/>
    <w:rsid w:val="00E22A42"/>
    <w:rsid w:val="00E22E53"/>
    <w:rsid w:val="00E3099F"/>
    <w:rsid w:val="00E33E71"/>
    <w:rsid w:val="00E3644E"/>
    <w:rsid w:val="00E46E17"/>
    <w:rsid w:val="00E518F7"/>
    <w:rsid w:val="00E524C3"/>
    <w:rsid w:val="00E540FE"/>
    <w:rsid w:val="00E55CB9"/>
    <w:rsid w:val="00E56722"/>
    <w:rsid w:val="00E66341"/>
    <w:rsid w:val="00E7058A"/>
    <w:rsid w:val="00E72CE9"/>
    <w:rsid w:val="00E73414"/>
    <w:rsid w:val="00E7401F"/>
    <w:rsid w:val="00E761ED"/>
    <w:rsid w:val="00E8068B"/>
    <w:rsid w:val="00E84308"/>
    <w:rsid w:val="00E923C1"/>
    <w:rsid w:val="00EA27F6"/>
    <w:rsid w:val="00EA7C14"/>
    <w:rsid w:val="00EB0237"/>
    <w:rsid w:val="00EB22A9"/>
    <w:rsid w:val="00EB4198"/>
    <w:rsid w:val="00EB6EB4"/>
    <w:rsid w:val="00ED0712"/>
    <w:rsid w:val="00ED0D0F"/>
    <w:rsid w:val="00ED513F"/>
    <w:rsid w:val="00ED6ACC"/>
    <w:rsid w:val="00EF43E1"/>
    <w:rsid w:val="00EF442D"/>
    <w:rsid w:val="00EF5507"/>
    <w:rsid w:val="00EF6E8F"/>
    <w:rsid w:val="00EF7BF7"/>
    <w:rsid w:val="00F05C1A"/>
    <w:rsid w:val="00F15EA7"/>
    <w:rsid w:val="00F1790E"/>
    <w:rsid w:val="00F22BFE"/>
    <w:rsid w:val="00F26F9B"/>
    <w:rsid w:val="00F33480"/>
    <w:rsid w:val="00F3566A"/>
    <w:rsid w:val="00F420D7"/>
    <w:rsid w:val="00F428CC"/>
    <w:rsid w:val="00F45FAF"/>
    <w:rsid w:val="00F517DB"/>
    <w:rsid w:val="00F51B9E"/>
    <w:rsid w:val="00F5505F"/>
    <w:rsid w:val="00F56199"/>
    <w:rsid w:val="00F606E9"/>
    <w:rsid w:val="00F61FA4"/>
    <w:rsid w:val="00F6350C"/>
    <w:rsid w:val="00F64E1A"/>
    <w:rsid w:val="00F6527E"/>
    <w:rsid w:val="00F65C50"/>
    <w:rsid w:val="00F6699B"/>
    <w:rsid w:val="00F709EF"/>
    <w:rsid w:val="00F71C4B"/>
    <w:rsid w:val="00F7496D"/>
    <w:rsid w:val="00F75829"/>
    <w:rsid w:val="00F76219"/>
    <w:rsid w:val="00F7633A"/>
    <w:rsid w:val="00F766AD"/>
    <w:rsid w:val="00F81598"/>
    <w:rsid w:val="00F82F05"/>
    <w:rsid w:val="00F8397E"/>
    <w:rsid w:val="00F845FA"/>
    <w:rsid w:val="00F85F46"/>
    <w:rsid w:val="00F906FC"/>
    <w:rsid w:val="00F924B7"/>
    <w:rsid w:val="00F92FD6"/>
    <w:rsid w:val="00F93892"/>
    <w:rsid w:val="00F93E15"/>
    <w:rsid w:val="00F97A50"/>
    <w:rsid w:val="00F97B33"/>
    <w:rsid w:val="00F97B42"/>
    <w:rsid w:val="00FB1D9B"/>
    <w:rsid w:val="00FB4215"/>
    <w:rsid w:val="00FB53FE"/>
    <w:rsid w:val="00FD36B9"/>
    <w:rsid w:val="00FD4378"/>
    <w:rsid w:val="00FE3B86"/>
    <w:rsid w:val="00FE535A"/>
    <w:rsid w:val="00FE65C9"/>
    <w:rsid w:val="00FE7C2A"/>
    <w:rsid w:val="00FF25B2"/>
    <w:rsid w:val="00FF2CAC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681FDF"/>
  <w15:chartTrackingRefBased/>
  <w15:docId w15:val="{1A26D019-CDF7-4E58-958C-76C8715B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annotation subject" w:uiPriority="99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946F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70E5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mallCaps/>
      <w:sz w:val="28"/>
      <w:szCs w:val="20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8B7E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687A"/>
    <w:pPr>
      <w:keepNext/>
      <w:autoSpaceDE w:val="0"/>
      <w:autoSpaceDN w:val="0"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66687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D38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6687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outlineLvl w:val="5"/>
    </w:pPr>
    <w:rPr>
      <w:rFonts w:ascii="Arial" w:hAnsi="Arial" w:cs="Arial"/>
    </w:rPr>
  </w:style>
  <w:style w:type="paragraph" w:styleId="Nagwek7">
    <w:name w:val="heading 7"/>
    <w:basedOn w:val="Normalny"/>
    <w:next w:val="Normalny"/>
    <w:qFormat/>
    <w:rsid w:val="0066687A"/>
    <w:pPr>
      <w:keepNext/>
      <w:autoSpaceDE w:val="0"/>
      <w:autoSpaceDN w:val="0"/>
      <w:ind w:left="340" w:hanging="227"/>
      <w:jc w:val="center"/>
      <w:outlineLvl w:val="6"/>
    </w:pPr>
    <w:rPr>
      <w:rFonts w:ascii="Arial" w:hAnsi="Arial" w:cs="Arial"/>
    </w:rPr>
  </w:style>
  <w:style w:type="paragraph" w:styleId="Nagwek8">
    <w:name w:val="heading 8"/>
    <w:basedOn w:val="Normalny"/>
    <w:next w:val="Normalny"/>
    <w:qFormat/>
    <w:rsid w:val="001D380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6687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D70E5"/>
    <w:pPr>
      <w:overflowPunct w:val="0"/>
      <w:autoSpaceDE w:val="0"/>
      <w:autoSpaceDN w:val="0"/>
      <w:adjustRightInd w:val="0"/>
    </w:pPr>
    <w:rPr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rsid w:val="00BD70E5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BD70E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rsid w:val="00BD70E5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character" w:styleId="Hipercze">
    <w:name w:val="Hyperlink"/>
    <w:uiPriority w:val="99"/>
    <w:rsid w:val="00BD70E5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1D380B"/>
    <w:pPr>
      <w:spacing w:after="120" w:line="480" w:lineRule="auto"/>
    </w:pPr>
  </w:style>
  <w:style w:type="paragraph" w:styleId="Tekstpodstawowy">
    <w:name w:val="Body Text"/>
    <w:aliases w:val="EHPT,Body Text2"/>
    <w:basedOn w:val="Normalny"/>
    <w:link w:val="TekstpodstawowyZnak"/>
    <w:rsid w:val="001D380B"/>
    <w:pPr>
      <w:spacing w:after="120"/>
    </w:pPr>
  </w:style>
  <w:style w:type="paragraph" w:styleId="Tekstpodstawowy3">
    <w:name w:val="Body Text 3"/>
    <w:basedOn w:val="Normalny"/>
    <w:link w:val="Tekstpodstawowy3Znak"/>
    <w:rsid w:val="001D380B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D380B"/>
    <w:pPr>
      <w:spacing w:after="120"/>
      <w:ind w:left="283"/>
    </w:pPr>
  </w:style>
  <w:style w:type="paragraph" w:customStyle="1" w:styleId="NormalnyWeb1">
    <w:name w:val="Normalny (Web)1"/>
    <w:basedOn w:val="Normalny"/>
    <w:rsid w:val="001D380B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character" w:customStyle="1" w:styleId="dane1">
    <w:name w:val="dane1"/>
    <w:rsid w:val="001D380B"/>
    <w:rPr>
      <w:color w:val="0000CD"/>
    </w:rPr>
  </w:style>
  <w:style w:type="paragraph" w:customStyle="1" w:styleId="Tekstpodstawowy31">
    <w:name w:val="Tekst podstawowy 31"/>
    <w:basedOn w:val="Normalny"/>
    <w:rsid w:val="001D380B"/>
    <w:pPr>
      <w:overflowPunct w:val="0"/>
      <w:autoSpaceDE w:val="0"/>
      <w:autoSpaceDN w:val="0"/>
      <w:adjustRightInd w:val="0"/>
      <w:ind w:right="-284"/>
      <w:jc w:val="both"/>
      <w:textAlignment w:val="baseline"/>
    </w:pPr>
    <w:rPr>
      <w:sz w:val="26"/>
      <w:szCs w:val="20"/>
    </w:rPr>
  </w:style>
  <w:style w:type="paragraph" w:styleId="Tytu">
    <w:name w:val="Title"/>
    <w:basedOn w:val="Normalny"/>
    <w:link w:val="TytuZnak"/>
    <w:qFormat/>
    <w:rsid w:val="001D380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styleId="Tekstblokowy">
    <w:name w:val="Block Text"/>
    <w:basedOn w:val="Normalny"/>
    <w:rsid w:val="001D380B"/>
    <w:pPr>
      <w:tabs>
        <w:tab w:val="left" w:pos="360"/>
      </w:tabs>
      <w:spacing w:line="360" w:lineRule="auto"/>
      <w:ind w:left="360" w:right="-648" w:hanging="360"/>
      <w:jc w:val="both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D380B"/>
    <w:pPr>
      <w:tabs>
        <w:tab w:val="left" w:pos="360"/>
      </w:tabs>
      <w:ind w:left="360" w:hanging="360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D380B"/>
    <w:pPr>
      <w:tabs>
        <w:tab w:val="left" w:pos="360"/>
      </w:tabs>
      <w:ind w:left="360" w:hanging="360"/>
    </w:pPr>
    <w:rPr>
      <w:rFonts w:ascii="Arial" w:hAnsi="Arial"/>
      <w:szCs w:val="20"/>
    </w:rPr>
  </w:style>
  <w:style w:type="paragraph" w:customStyle="1" w:styleId="przypis">
    <w:name w:val="przypis"/>
    <w:basedOn w:val="Normalny"/>
    <w:rsid w:val="008B7E75"/>
    <w:pPr>
      <w:suppressAutoHyphens/>
      <w:spacing w:after="120" w:line="360" w:lineRule="atLeast"/>
      <w:jc w:val="both"/>
    </w:pPr>
    <w:rPr>
      <w:rFonts w:ascii="Times New Roman PL" w:hAnsi="Times New Roman PL"/>
      <w:sz w:val="22"/>
      <w:szCs w:val="20"/>
      <w:lang w:eastAsia="ar-SA"/>
    </w:rPr>
  </w:style>
  <w:style w:type="paragraph" w:customStyle="1" w:styleId="Tekstpodstawowy210">
    <w:name w:val="Tekst podstawowy 21"/>
    <w:basedOn w:val="Normalny"/>
    <w:rsid w:val="008B7E75"/>
    <w:pPr>
      <w:tabs>
        <w:tab w:val="right" w:pos="12758"/>
        <w:tab w:val="center" w:pos="14040"/>
      </w:tabs>
      <w:suppressAutoHyphens/>
      <w:spacing w:before="360"/>
      <w:ind w:right="-108"/>
      <w:jc w:val="both"/>
    </w:pPr>
    <w:rPr>
      <w:lang w:eastAsia="ar-SA"/>
    </w:rPr>
  </w:style>
  <w:style w:type="paragraph" w:customStyle="1" w:styleId="pkt1art">
    <w:name w:val="pkt1 art"/>
    <w:rsid w:val="008B7E75"/>
    <w:pPr>
      <w:suppressAutoHyphens/>
      <w:overflowPunct w:val="0"/>
      <w:autoSpaceDE w:val="0"/>
      <w:spacing w:before="60" w:after="60"/>
      <w:ind w:left="2269" w:hanging="284"/>
      <w:jc w:val="both"/>
      <w:textAlignment w:val="baseline"/>
    </w:pPr>
    <w:rPr>
      <w:sz w:val="24"/>
      <w:lang w:eastAsia="ar-SA"/>
    </w:rPr>
  </w:style>
  <w:style w:type="paragraph" w:customStyle="1" w:styleId="tabelaw">
    <w:name w:val="tabelaw"/>
    <w:basedOn w:val="Normalny"/>
    <w:rsid w:val="008B7E75"/>
    <w:pPr>
      <w:suppressAutoHyphens/>
      <w:spacing w:after="120" w:line="360" w:lineRule="atLeast"/>
      <w:jc w:val="both"/>
    </w:pPr>
    <w:rPr>
      <w:rFonts w:ascii="Times New Roman PL" w:hAnsi="Times New Roman PL"/>
      <w:sz w:val="26"/>
      <w:szCs w:val="20"/>
      <w:lang w:eastAsia="ar-SA"/>
    </w:rPr>
  </w:style>
  <w:style w:type="paragraph" w:customStyle="1" w:styleId="zmart2">
    <w:name w:val="zm art2"/>
    <w:basedOn w:val="Normalny"/>
    <w:rsid w:val="008B7E75"/>
    <w:pPr>
      <w:suppressAutoHyphens/>
      <w:overflowPunct w:val="0"/>
      <w:autoSpaceDE w:val="0"/>
      <w:spacing w:before="60" w:after="60"/>
      <w:ind w:left="1843" w:hanging="1219"/>
      <w:jc w:val="both"/>
      <w:textAlignment w:val="baseline"/>
    </w:pPr>
    <w:rPr>
      <w:szCs w:val="20"/>
      <w:lang w:eastAsia="ar-SA"/>
    </w:rPr>
  </w:style>
  <w:style w:type="paragraph" w:customStyle="1" w:styleId="ust1art">
    <w:name w:val="ust1 art"/>
    <w:rsid w:val="008B7E75"/>
    <w:pPr>
      <w:suppressAutoHyphens/>
      <w:overflowPunct w:val="0"/>
      <w:autoSpaceDE w:val="0"/>
      <w:spacing w:before="60" w:after="60"/>
      <w:ind w:left="1843" w:hanging="255"/>
      <w:jc w:val="both"/>
      <w:textAlignment w:val="baseline"/>
    </w:pPr>
    <w:rPr>
      <w:sz w:val="24"/>
      <w:lang w:eastAsia="ar-SA"/>
    </w:rPr>
  </w:style>
  <w:style w:type="paragraph" w:customStyle="1" w:styleId="tir">
    <w:name w:val="tir"/>
    <w:rsid w:val="008B7E75"/>
    <w:pPr>
      <w:suppressAutoHyphens/>
      <w:overflowPunct w:val="0"/>
      <w:autoSpaceDE w:val="0"/>
      <w:spacing w:before="60" w:after="60"/>
      <w:ind w:left="1712" w:hanging="181"/>
      <w:jc w:val="both"/>
      <w:textAlignment w:val="baseline"/>
    </w:pPr>
    <w:rPr>
      <w:sz w:val="24"/>
      <w:lang w:eastAsia="ar-SA"/>
    </w:rPr>
  </w:style>
  <w:style w:type="paragraph" w:customStyle="1" w:styleId="Tekstpodstawowywcity210">
    <w:name w:val="Tekst podstawowy wcięty 21"/>
    <w:basedOn w:val="Normalny"/>
    <w:rsid w:val="008B7E75"/>
    <w:pPr>
      <w:suppressAutoHyphens/>
      <w:ind w:left="360"/>
      <w:jc w:val="both"/>
    </w:pPr>
    <w:rPr>
      <w:bCs/>
      <w:lang w:eastAsia="ar-SA"/>
    </w:rPr>
  </w:style>
  <w:style w:type="paragraph" w:customStyle="1" w:styleId="CharChar1ZnakZnakZnakZnakZnakZnakZnakZnakZnakZnakZnakZnak">
    <w:name w:val="Char Char1 Znak Znak Znak Znak Znak Znak Znak Znak Znak Znak Znak Znak"/>
    <w:basedOn w:val="Normalny"/>
    <w:rsid w:val="00D2057E"/>
  </w:style>
  <w:style w:type="paragraph" w:styleId="Tekstdymka">
    <w:name w:val="Balloon Text"/>
    <w:basedOn w:val="Normalny"/>
    <w:link w:val="TekstdymkaZnak"/>
    <w:uiPriority w:val="99"/>
    <w:semiHidden/>
    <w:rsid w:val="00D400F7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66687A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paragraph" w:customStyle="1" w:styleId="Styl1">
    <w:name w:val="Styl1"/>
    <w:basedOn w:val="Normalny"/>
    <w:rsid w:val="0066687A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66687A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paragraph" w:customStyle="1" w:styleId="Blockquote">
    <w:name w:val="Blockquote"/>
    <w:basedOn w:val="Normalny"/>
    <w:rsid w:val="0066687A"/>
    <w:pPr>
      <w:spacing w:before="100" w:after="100"/>
      <w:ind w:left="360" w:right="360"/>
    </w:pPr>
    <w:rPr>
      <w:snapToGrid w:val="0"/>
      <w:szCs w:val="20"/>
    </w:rPr>
  </w:style>
  <w:style w:type="paragraph" w:styleId="Tekstkomentarza">
    <w:name w:val="annotation text"/>
    <w:basedOn w:val="Normalny"/>
    <w:link w:val="TekstkomentarzaZnak"/>
    <w:rsid w:val="0066687A"/>
    <w:pPr>
      <w:autoSpaceDE w:val="0"/>
      <w:autoSpaceDN w:val="0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semiHidden/>
    <w:rsid w:val="0066687A"/>
    <w:pPr>
      <w:tabs>
        <w:tab w:val="right" w:leader="dot" w:pos="8789"/>
      </w:tabs>
      <w:autoSpaceDE w:val="0"/>
      <w:autoSpaceDN w:val="0"/>
      <w:spacing w:before="120" w:after="120"/>
      <w:jc w:val="center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rsid w:val="0066687A"/>
    <w:pPr>
      <w:tabs>
        <w:tab w:val="right" w:leader="dot" w:pos="9629"/>
      </w:tabs>
      <w:autoSpaceDE w:val="0"/>
      <w:autoSpaceDN w:val="0"/>
      <w:spacing w:before="120" w:after="120"/>
    </w:pPr>
    <w:rPr>
      <w:rFonts w:ascii="Arial" w:hAnsi="Arial"/>
      <w:b/>
      <w:smallCaps/>
      <w:noProof/>
      <w:sz w:val="22"/>
      <w:szCs w:val="20"/>
    </w:rPr>
  </w:style>
  <w:style w:type="paragraph" w:styleId="Spistreci3">
    <w:name w:val="toc 3"/>
    <w:basedOn w:val="Normalny"/>
    <w:next w:val="Normalny"/>
    <w:autoRedefine/>
    <w:semiHidden/>
    <w:rsid w:val="0066687A"/>
    <w:pPr>
      <w:autoSpaceDE w:val="0"/>
      <w:autoSpaceDN w:val="0"/>
      <w:ind w:left="400"/>
    </w:pPr>
    <w:rPr>
      <w:i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66687A"/>
    <w:pPr>
      <w:autoSpaceDE w:val="0"/>
      <w:autoSpaceDN w:val="0"/>
      <w:ind w:left="600"/>
    </w:pPr>
    <w:rPr>
      <w:sz w:val="18"/>
      <w:szCs w:val="20"/>
    </w:rPr>
  </w:style>
  <w:style w:type="paragraph" w:styleId="Spistreci5">
    <w:name w:val="toc 5"/>
    <w:basedOn w:val="Normalny"/>
    <w:next w:val="Normalny"/>
    <w:autoRedefine/>
    <w:semiHidden/>
    <w:rsid w:val="0066687A"/>
    <w:pPr>
      <w:autoSpaceDE w:val="0"/>
      <w:autoSpaceDN w:val="0"/>
      <w:ind w:left="800"/>
    </w:pPr>
    <w:rPr>
      <w:sz w:val="18"/>
      <w:szCs w:val="20"/>
    </w:rPr>
  </w:style>
  <w:style w:type="paragraph" w:styleId="Spistreci6">
    <w:name w:val="toc 6"/>
    <w:basedOn w:val="Normalny"/>
    <w:next w:val="Normalny"/>
    <w:autoRedefine/>
    <w:semiHidden/>
    <w:rsid w:val="0066687A"/>
    <w:pPr>
      <w:autoSpaceDE w:val="0"/>
      <w:autoSpaceDN w:val="0"/>
      <w:ind w:left="1000"/>
    </w:pPr>
    <w:rPr>
      <w:sz w:val="18"/>
      <w:szCs w:val="20"/>
    </w:rPr>
  </w:style>
  <w:style w:type="paragraph" w:styleId="Spistreci7">
    <w:name w:val="toc 7"/>
    <w:basedOn w:val="Normalny"/>
    <w:next w:val="Normalny"/>
    <w:autoRedefine/>
    <w:semiHidden/>
    <w:rsid w:val="0066687A"/>
    <w:pPr>
      <w:autoSpaceDE w:val="0"/>
      <w:autoSpaceDN w:val="0"/>
      <w:ind w:left="1200"/>
    </w:pPr>
    <w:rPr>
      <w:sz w:val="18"/>
      <w:szCs w:val="20"/>
    </w:rPr>
  </w:style>
  <w:style w:type="paragraph" w:styleId="Spistreci8">
    <w:name w:val="toc 8"/>
    <w:basedOn w:val="Normalny"/>
    <w:next w:val="Normalny"/>
    <w:autoRedefine/>
    <w:semiHidden/>
    <w:rsid w:val="0066687A"/>
    <w:pPr>
      <w:autoSpaceDE w:val="0"/>
      <w:autoSpaceDN w:val="0"/>
      <w:ind w:left="1400"/>
    </w:pPr>
    <w:rPr>
      <w:sz w:val="18"/>
      <w:szCs w:val="20"/>
    </w:rPr>
  </w:style>
  <w:style w:type="paragraph" w:styleId="Spistreci9">
    <w:name w:val="toc 9"/>
    <w:basedOn w:val="Normalny"/>
    <w:next w:val="Normalny"/>
    <w:autoRedefine/>
    <w:semiHidden/>
    <w:rsid w:val="0066687A"/>
    <w:pPr>
      <w:autoSpaceDE w:val="0"/>
      <w:autoSpaceDN w:val="0"/>
      <w:ind w:left="1600"/>
    </w:pPr>
    <w:rPr>
      <w:sz w:val="18"/>
      <w:szCs w:val="20"/>
    </w:rPr>
  </w:style>
  <w:style w:type="character" w:styleId="Numerstrony">
    <w:name w:val="page number"/>
    <w:basedOn w:val="Domylnaczcionkaakapitu"/>
    <w:rsid w:val="0066687A"/>
  </w:style>
  <w:style w:type="paragraph" w:customStyle="1" w:styleId="ZnakZnakZnakZnak">
    <w:name w:val="Znak Znak Znak Znak"/>
    <w:basedOn w:val="Normalny"/>
    <w:rsid w:val="0066687A"/>
  </w:style>
  <w:style w:type="paragraph" w:styleId="Zwykytekst">
    <w:name w:val="Plain Text"/>
    <w:basedOn w:val="Normalny"/>
    <w:link w:val="ZwykytekstZnak"/>
    <w:rsid w:val="0066687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wzory11">
    <w:name w:val="wzory11"/>
    <w:basedOn w:val="Tekstpodstawowywcity"/>
    <w:rsid w:val="0066687A"/>
    <w:pPr>
      <w:tabs>
        <w:tab w:val="center" w:pos="993"/>
        <w:tab w:val="left" w:pos="1418"/>
        <w:tab w:val="left" w:pos="1701"/>
        <w:tab w:val="left" w:leader="dot" w:pos="9356"/>
      </w:tabs>
      <w:autoSpaceDE w:val="0"/>
      <w:autoSpaceDN w:val="0"/>
      <w:spacing w:before="120" w:after="0"/>
      <w:ind w:left="0"/>
    </w:pPr>
    <w:rPr>
      <w:rFonts w:ascii="Arial" w:hAnsi="Arial" w:cs="Arial"/>
    </w:rPr>
  </w:style>
  <w:style w:type="paragraph" w:customStyle="1" w:styleId="TekstPodstawowy1111">
    <w:name w:val="TekstPodstawowy1111"/>
    <w:rsid w:val="0066687A"/>
    <w:pPr>
      <w:autoSpaceDE w:val="0"/>
      <w:autoSpaceDN w:val="0"/>
      <w:spacing w:before="120"/>
      <w:jc w:val="both"/>
    </w:pPr>
    <w:rPr>
      <w:spacing w:val="2"/>
      <w:sz w:val="25"/>
      <w:szCs w:val="25"/>
    </w:rPr>
  </w:style>
  <w:style w:type="paragraph" w:customStyle="1" w:styleId="pkt61">
    <w:name w:val="pkt61"/>
    <w:rsid w:val="0066687A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66687A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6687A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66687A"/>
  </w:style>
  <w:style w:type="paragraph" w:customStyle="1" w:styleId="ZnakZnakZnakZnak0">
    <w:name w:val="Znak Znak Znak Znak"/>
    <w:basedOn w:val="Normalny"/>
    <w:rsid w:val="0066687A"/>
  </w:style>
  <w:style w:type="paragraph" w:customStyle="1" w:styleId="Znak">
    <w:name w:val="Znak"/>
    <w:basedOn w:val="Normalny"/>
    <w:rsid w:val="0066687A"/>
  </w:style>
  <w:style w:type="paragraph" w:styleId="Lista2">
    <w:name w:val="List 2"/>
    <w:basedOn w:val="Normalny"/>
    <w:rsid w:val="0066687A"/>
    <w:pPr>
      <w:ind w:left="566" w:hanging="283"/>
    </w:pPr>
    <w:rPr>
      <w:szCs w:val="20"/>
    </w:rPr>
  </w:style>
  <w:style w:type="paragraph" w:styleId="Lista">
    <w:name w:val="List"/>
    <w:basedOn w:val="Normalny"/>
    <w:rsid w:val="0066687A"/>
    <w:pPr>
      <w:ind w:left="283" w:hanging="283"/>
    </w:pPr>
    <w:rPr>
      <w:rFonts w:ascii="Arial" w:hAnsi="Arial"/>
      <w:szCs w:val="20"/>
    </w:rPr>
  </w:style>
  <w:style w:type="paragraph" w:customStyle="1" w:styleId="Poradnik">
    <w:name w:val="Poradnik"/>
    <w:basedOn w:val="Normalny"/>
    <w:rsid w:val="0066687A"/>
    <w:pPr>
      <w:spacing w:before="120" w:line="288" w:lineRule="auto"/>
    </w:pPr>
    <w:rPr>
      <w:szCs w:val="20"/>
    </w:rPr>
  </w:style>
  <w:style w:type="paragraph" w:customStyle="1" w:styleId="Artyku">
    <w:name w:val="Artykuł"/>
    <w:basedOn w:val="Normalny"/>
    <w:rsid w:val="0066687A"/>
    <w:pPr>
      <w:keepNext/>
      <w:spacing w:before="240" w:after="240"/>
      <w:jc w:val="both"/>
    </w:pPr>
    <w:rPr>
      <w:b/>
      <w:szCs w:val="20"/>
    </w:rPr>
  </w:style>
  <w:style w:type="paragraph" w:customStyle="1" w:styleId="WW-Nagwek">
    <w:name w:val="WW-Nagłówek"/>
    <w:basedOn w:val="Normalny"/>
    <w:next w:val="Tekstpodstawowy"/>
    <w:rsid w:val="006668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val="sv-SE" w:eastAsia="ar-SA"/>
    </w:rPr>
  </w:style>
  <w:style w:type="paragraph" w:customStyle="1" w:styleId="CharChar1ZnakZnak">
    <w:name w:val="Char Char1 Znak Znak"/>
    <w:basedOn w:val="Normalny"/>
    <w:rsid w:val="0066687A"/>
  </w:style>
  <w:style w:type="paragraph" w:customStyle="1" w:styleId="FR1">
    <w:name w:val="FR1"/>
    <w:rsid w:val="0066687A"/>
    <w:pPr>
      <w:widowControl w:val="0"/>
      <w:snapToGrid w:val="0"/>
      <w:spacing w:before="300" w:line="578" w:lineRule="auto"/>
      <w:ind w:right="5600"/>
    </w:pPr>
    <w:rPr>
      <w:rFonts w:ascii="Arial" w:hAnsi="Arial"/>
      <w:b/>
    </w:rPr>
  </w:style>
  <w:style w:type="paragraph" w:customStyle="1" w:styleId="Heading">
    <w:name w:val="Heading"/>
    <w:basedOn w:val="Normalny"/>
    <w:next w:val="Tekstpodstawowy"/>
    <w:rsid w:val="0066687A"/>
    <w:pPr>
      <w:keepNext/>
      <w:suppressAutoHyphens/>
      <w:spacing w:before="240" w:after="120" w:line="276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ny"/>
    <w:rsid w:val="0066687A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Index">
    <w:name w:val="Index"/>
    <w:basedOn w:val="Normalny"/>
    <w:rsid w:val="0066687A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Legenda10">
    <w:name w:val="Legenda1"/>
    <w:basedOn w:val="Normalny"/>
    <w:rsid w:val="0066687A"/>
    <w:pPr>
      <w:suppressAutoHyphens/>
      <w:spacing w:before="60" w:after="120" w:line="264" w:lineRule="auto"/>
      <w:ind w:left="227"/>
    </w:pPr>
    <w:rPr>
      <w:rFonts w:ascii="Arial Narrow" w:eastAsia="Calibri" w:hAnsi="Arial Narrow" w:cs="Calibri"/>
      <w:sz w:val="16"/>
      <w:szCs w:val="16"/>
      <w:lang w:eastAsia="ar-SA"/>
    </w:rPr>
  </w:style>
  <w:style w:type="paragraph" w:styleId="Akapitzlist">
    <w:name w:val="List Paragraph"/>
    <w:basedOn w:val="Normalny"/>
    <w:link w:val="AkapitzlistZnak"/>
    <w:qFormat/>
    <w:rsid w:val="0066687A"/>
    <w:pPr>
      <w:suppressAutoHyphens/>
      <w:ind w:left="720"/>
    </w:pPr>
    <w:rPr>
      <w:rFonts w:eastAsia="Calibri" w:cs="Calibri"/>
      <w:lang w:eastAsia="ar-SA"/>
    </w:rPr>
  </w:style>
  <w:style w:type="paragraph" w:customStyle="1" w:styleId="Tekstkomentarza1">
    <w:name w:val="Tekst komentarza1"/>
    <w:basedOn w:val="Normalny"/>
    <w:rsid w:val="0066687A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styleId="Nagwekspisutreci">
    <w:name w:val="TOC Heading"/>
    <w:basedOn w:val="Nagwek1"/>
    <w:next w:val="Normalny"/>
    <w:qFormat/>
    <w:rsid w:val="0066687A"/>
    <w:pPr>
      <w:keepLines/>
      <w:suppressAutoHyphens/>
      <w:overflowPunct/>
      <w:autoSpaceDE/>
      <w:autoSpaceDN/>
      <w:adjustRightInd/>
      <w:spacing w:before="480" w:line="276" w:lineRule="auto"/>
      <w:textAlignment w:val="auto"/>
    </w:pPr>
    <w:rPr>
      <w:rFonts w:ascii="Cambria" w:hAnsi="Cambria" w:cs="Calibri"/>
      <w:bCs/>
      <w:i/>
      <w:smallCaps w:val="0"/>
      <w:color w:val="365F91"/>
      <w:kern w:val="1"/>
      <w:szCs w:val="28"/>
      <w:lang w:val="pl-PL" w:eastAsia="ar-SA"/>
    </w:rPr>
  </w:style>
  <w:style w:type="paragraph" w:customStyle="1" w:styleId="ZacznikLista1">
    <w:name w:val="Załącznik Lista 1"/>
    <w:basedOn w:val="Tekstpodstawowy"/>
    <w:rsid w:val="0066687A"/>
    <w:pPr>
      <w:suppressAutoHyphens/>
      <w:spacing w:before="12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tents10">
    <w:name w:val="Contents 10"/>
    <w:basedOn w:val="Index"/>
    <w:rsid w:val="0066687A"/>
    <w:pPr>
      <w:tabs>
        <w:tab w:val="right" w:leader="dot" w:pos="9637"/>
      </w:tabs>
      <w:ind w:left="2547"/>
    </w:pPr>
  </w:style>
  <w:style w:type="paragraph" w:customStyle="1" w:styleId="pkt">
    <w:name w:val="pkt"/>
    <w:basedOn w:val="Normalny"/>
    <w:rsid w:val="007B385D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7B385D"/>
    <w:pPr>
      <w:ind w:left="850" w:hanging="425"/>
    </w:pPr>
  </w:style>
  <w:style w:type="character" w:customStyle="1" w:styleId="TytuZnak">
    <w:name w:val="Tytuł Znak"/>
    <w:link w:val="Tytu"/>
    <w:rsid w:val="00F93E15"/>
    <w:rPr>
      <w:b/>
      <w:sz w:val="24"/>
    </w:rPr>
  </w:style>
  <w:style w:type="character" w:customStyle="1" w:styleId="StopkaZnak">
    <w:name w:val="Stopka Znak"/>
    <w:link w:val="Stopka"/>
    <w:uiPriority w:val="99"/>
    <w:rsid w:val="00874ADB"/>
    <w:rPr>
      <w:sz w:val="28"/>
    </w:rPr>
  </w:style>
  <w:style w:type="character" w:customStyle="1" w:styleId="Sc18">
    <w:name w:val="Sc18"/>
    <w:semiHidden/>
    <w:rsid w:val="00ED6ACC"/>
    <w:rPr>
      <w:rFonts w:ascii="Arial" w:hAnsi="Arial" w:cs="Arial"/>
      <w:color w:val="000080"/>
      <w:sz w:val="20"/>
      <w:szCs w:val="20"/>
    </w:rPr>
  </w:style>
  <w:style w:type="paragraph" w:customStyle="1" w:styleId="Body2">
    <w:name w:val="Body 2"/>
    <w:basedOn w:val="Normalny"/>
    <w:rsid w:val="00ED6ACC"/>
    <w:pPr>
      <w:spacing w:after="140" w:line="290" w:lineRule="auto"/>
      <w:ind w:left="1247"/>
      <w:jc w:val="both"/>
    </w:pPr>
    <w:rPr>
      <w:rFonts w:ascii="Arial" w:eastAsia="PMingLiU" w:hAnsi="Arial"/>
      <w:kern w:val="20"/>
      <w:sz w:val="20"/>
      <w:lang w:eastAsia="en-US"/>
    </w:rPr>
  </w:style>
  <w:style w:type="character" w:styleId="Pogrubienie">
    <w:name w:val="Strong"/>
    <w:qFormat/>
    <w:rsid w:val="00E518F7"/>
    <w:rPr>
      <w:b/>
      <w:bCs/>
    </w:rPr>
  </w:style>
  <w:style w:type="character" w:customStyle="1" w:styleId="Nagwek1Znak">
    <w:name w:val="Nagłówek 1 Znak"/>
    <w:link w:val="Nagwek1"/>
    <w:uiPriority w:val="9"/>
    <w:rsid w:val="00B62C22"/>
    <w:rPr>
      <w:b/>
      <w:smallCaps/>
      <w:sz w:val="28"/>
      <w:lang w:val="en-US"/>
    </w:rPr>
  </w:style>
  <w:style w:type="character" w:customStyle="1" w:styleId="Tekstpodstawowy2Znak">
    <w:name w:val="Tekst podstawowy 2 Znak"/>
    <w:link w:val="Tekstpodstawowy2"/>
    <w:rsid w:val="00B62C22"/>
    <w:rPr>
      <w:sz w:val="24"/>
      <w:szCs w:val="24"/>
    </w:rPr>
  </w:style>
  <w:style w:type="character" w:customStyle="1" w:styleId="TekstpodstawowyZnak">
    <w:name w:val="Tekst podstawowy Znak"/>
    <w:aliases w:val="EHPT Znak,Body Text2 Znak"/>
    <w:link w:val="Tekstpodstawowy"/>
    <w:rsid w:val="00B62C22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B62C22"/>
    <w:rPr>
      <w:sz w:val="16"/>
      <w:szCs w:val="16"/>
    </w:rPr>
  </w:style>
  <w:style w:type="character" w:customStyle="1" w:styleId="Nagwek2Znak">
    <w:name w:val="Nagłówek 2 Znak"/>
    <w:link w:val="Nagwek2"/>
    <w:rsid w:val="00B62C22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rsid w:val="00B62C22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B62C22"/>
    <w:rPr>
      <w:b/>
      <w:bCs/>
      <w:i/>
      <w:iCs/>
      <w:sz w:val="26"/>
      <w:szCs w:val="26"/>
    </w:rPr>
  </w:style>
  <w:style w:type="character" w:customStyle="1" w:styleId="TekstpodstawowywcityZnak">
    <w:name w:val="Tekst podstawowy wcięty Znak"/>
    <w:link w:val="Tekstpodstawowywcity"/>
    <w:rsid w:val="00B62C22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B62C22"/>
    <w:rPr>
      <w:sz w:val="16"/>
      <w:szCs w:val="16"/>
    </w:rPr>
  </w:style>
  <w:style w:type="character" w:customStyle="1" w:styleId="Nagwek9Znak">
    <w:name w:val="Nagłówek 9 Znak"/>
    <w:link w:val="Nagwek9"/>
    <w:rsid w:val="00B62C22"/>
    <w:rPr>
      <w:rFonts w:ascii="Arial" w:hAnsi="Arial" w:cs="Arial"/>
      <w:sz w:val="22"/>
      <w:szCs w:val="22"/>
    </w:rPr>
  </w:style>
  <w:style w:type="paragraph" w:styleId="Tekstpodstawowyzwciciem2">
    <w:name w:val="Body Text First Indent 2"/>
    <w:basedOn w:val="Tekstpodstawowywcity"/>
    <w:link w:val="Tekstpodstawowyzwciciem2Znak"/>
    <w:rsid w:val="00990B90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90B90"/>
    <w:rPr>
      <w:sz w:val="24"/>
      <w:szCs w:val="24"/>
    </w:rPr>
  </w:style>
  <w:style w:type="paragraph" w:customStyle="1" w:styleId="Poziom1">
    <w:name w:val="#Poziom 1"/>
    <w:basedOn w:val="Nagwek1"/>
    <w:rsid w:val="00990B90"/>
    <w:pPr>
      <w:keepNext w:val="0"/>
      <w:widowControl w:val="0"/>
      <w:overflowPunct/>
      <w:autoSpaceDE/>
      <w:autoSpaceDN/>
      <w:adjustRightInd/>
      <w:spacing w:before="120" w:after="120"/>
      <w:jc w:val="both"/>
      <w:textAlignment w:val="auto"/>
      <w:outlineLvl w:val="9"/>
    </w:pPr>
    <w:rPr>
      <w:rFonts w:ascii="Arial" w:hAnsi="Arial"/>
      <w:smallCaps w:val="0"/>
      <w:lang w:val="pl-PL"/>
    </w:rPr>
  </w:style>
  <w:style w:type="paragraph" w:customStyle="1" w:styleId="Normalny1">
    <w:name w:val="Normalny1"/>
    <w:autoRedefine/>
    <w:rsid w:val="00990B90"/>
    <w:pPr>
      <w:tabs>
        <w:tab w:val="num" w:pos="720"/>
        <w:tab w:val="left" w:pos="108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left="1080"/>
    </w:pPr>
    <w:rPr>
      <w:rFonts w:eastAsia="ヒラギノ角ゴ Pro W3"/>
      <w:color w:val="000000"/>
      <w:sz w:val="22"/>
    </w:rPr>
  </w:style>
  <w:style w:type="paragraph" w:customStyle="1" w:styleId="WW-Tekstpodstawowy2">
    <w:name w:val="WW-Tekst podstawowy 2"/>
    <w:basedOn w:val="Normalny"/>
    <w:rsid w:val="006B2809"/>
    <w:pPr>
      <w:jc w:val="both"/>
    </w:pPr>
    <w:rPr>
      <w:snapToGrid w:val="0"/>
      <w:szCs w:val="20"/>
    </w:rPr>
  </w:style>
  <w:style w:type="paragraph" w:customStyle="1" w:styleId="Style1">
    <w:name w:val="Style1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590"/>
    </w:pPr>
  </w:style>
  <w:style w:type="paragraph" w:customStyle="1" w:styleId="Style3">
    <w:name w:val="Style3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uiPriority w:val="99"/>
    <w:rsid w:val="00321FCE"/>
    <w:pPr>
      <w:widowControl w:val="0"/>
      <w:autoSpaceDE w:val="0"/>
      <w:autoSpaceDN w:val="0"/>
      <w:adjustRightInd w:val="0"/>
      <w:spacing w:line="278" w:lineRule="exact"/>
      <w:ind w:firstLine="710"/>
    </w:pPr>
  </w:style>
  <w:style w:type="paragraph" w:customStyle="1" w:styleId="Style5">
    <w:name w:val="Style5"/>
    <w:basedOn w:val="Normalny"/>
    <w:uiPriority w:val="99"/>
    <w:rsid w:val="00321FCE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475"/>
      <w:jc w:val="both"/>
    </w:pPr>
  </w:style>
  <w:style w:type="paragraph" w:customStyle="1" w:styleId="Style7">
    <w:name w:val="Style7"/>
    <w:basedOn w:val="Normalny"/>
    <w:uiPriority w:val="99"/>
    <w:rsid w:val="00321FCE"/>
    <w:pPr>
      <w:widowControl w:val="0"/>
      <w:autoSpaceDE w:val="0"/>
      <w:autoSpaceDN w:val="0"/>
      <w:adjustRightInd w:val="0"/>
      <w:spacing w:line="274" w:lineRule="exact"/>
      <w:ind w:firstLine="293"/>
    </w:pPr>
  </w:style>
  <w:style w:type="character" w:customStyle="1" w:styleId="FontStyle13">
    <w:name w:val="Font Style13"/>
    <w:uiPriority w:val="99"/>
    <w:rsid w:val="00321FC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321FCE"/>
    <w:rPr>
      <w:rFonts w:ascii="Times New Roman" w:hAnsi="Times New Roman" w:cs="Times New Roman"/>
      <w:sz w:val="22"/>
      <w:szCs w:val="22"/>
    </w:rPr>
  </w:style>
  <w:style w:type="paragraph" w:customStyle="1" w:styleId="Zawartotabeli">
    <w:name w:val="Zawartość tabeli"/>
    <w:basedOn w:val="Normalny"/>
    <w:rsid w:val="004E7A94"/>
    <w:pPr>
      <w:suppressLineNumbers/>
      <w:suppressAutoHyphens/>
    </w:pPr>
    <w:rPr>
      <w:lang w:eastAsia="ar-SA"/>
    </w:rPr>
  </w:style>
  <w:style w:type="character" w:customStyle="1" w:styleId="ZwykytekstZnak">
    <w:name w:val="Zwykły tekst Znak"/>
    <w:link w:val="Zwykytekst"/>
    <w:rsid w:val="00CA6D48"/>
    <w:rPr>
      <w:rFonts w:ascii="Courier New" w:hAnsi="Courier New" w:cs="Courier New"/>
    </w:rPr>
  </w:style>
  <w:style w:type="character" w:styleId="Odwoaniedokomentarza">
    <w:name w:val="annotation reference"/>
    <w:uiPriority w:val="99"/>
    <w:qFormat/>
    <w:rsid w:val="00FE3B86"/>
    <w:rPr>
      <w:sz w:val="16"/>
      <w:szCs w:val="16"/>
    </w:rPr>
  </w:style>
  <w:style w:type="paragraph" w:customStyle="1" w:styleId="ZnakZnak">
    <w:name w:val="Znak Znak"/>
    <w:basedOn w:val="Normalny"/>
    <w:rsid w:val="00646AC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Akapitzlist1">
    <w:name w:val="Akapit z listą1"/>
    <w:basedOn w:val="Normalny"/>
    <w:rsid w:val="0042493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22A93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table" w:customStyle="1" w:styleId="Tabelasiatki1jasnaakcent31">
    <w:name w:val="Tabela siatki 1 — jasna — akcent 31"/>
    <w:basedOn w:val="Standardowy"/>
    <w:uiPriority w:val="46"/>
    <w:rsid w:val="00822A9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ekstkomentarzaZnak">
    <w:name w:val="Tekst komentarza Znak"/>
    <w:link w:val="Tekstkomentarza"/>
    <w:rsid w:val="00822A93"/>
  </w:style>
  <w:style w:type="character" w:customStyle="1" w:styleId="TematkomentarzaZnak">
    <w:name w:val="Temat komentarza Znak"/>
    <w:link w:val="Tematkomentarza"/>
    <w:uiPriority w:val="99"/>
    <w:semiHidden/>
    <w:rsid w:val="00822A93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822A9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2A93"/>
  </w:style>
  <w:style w:type="paragraph" w:styleId="Poprawka">
    <w:name w:val="Revision"/>
    <w:hidden/>
    <w:uiPriority w:val="99"/>
    <w:semiHidden/>
    <w:rsid w:val="00822A93"/>
    <w:rPr>
      <w:rFonts w:ascii="Calibri" w:eastAsia="Calibri" w:hAnsi="Calibri"/>
      <w:sz w:val="22"/>
      <w:szCs w:val="22"/>
      <w:lang w:eastAsia="en-US"/>
    </w:rPr>
  </w:style>
  <w:style w:type="paragraph" w:customStyle="1" w:styleId="UstepUmowy">
    <w:name w:val="UstepUmowy"/>
    <w:basedOn w:val="Akapitzlist"/>
    <w:link w:val="UstepUmowyZnak"/>
    <w:qFormat/>
    <w:rsid w:val="00822A93"/>
    <w:pPr>
      <w:numPr>
        <w:ilvl w:val="2"/>
        <w:numId w:val="19"/>
      </w:numPr>
      <w:suppressAutoHyphens w:val="0"/>
      <w:spacing w:line="312" w:lineRule="auto"/>
      <w:ind w:left="357" w:hanging="357"/>
      <w:contextualSpacing/>
      <w:jc w:val="both"/>
    </w:pPr>
    <w:rPr>
      <w:rFonts w:ascii="Lato Light" w:hAnsi="Lato Light" w:cs="Times New Roman"/>
      <w:sz w:val="22"/>
      <w:szCs w:val="22"/>
      <w:lang w:eastAsia="en-US"/>
    </w:rPr>
  </w:style>
  <w:style w:type="paragraph" w:customStyle="1" w:styleId="Paragraf">
    <w:name w:val="Paragraf"/>
    <w:basedOn w:val="Nagwek1"/>
    <w:next w:val="UstepUmowy"/>
    <w:link w:val="ParagrafZnak"/>
    <w:qFormat/>
    <w:rsid w:val="00822A93"/>
    <w:pPr>
      <w:keepLines/>
      <w:numPr>
        <w:numId w:val="32"/>
      </w:numPr>
      <w:overflowPunct/>
      <w:autoSpaceDE/>
      <w:autoSpaceDN/>
      <w:adjustRightInd/>
      <w:spacing w:before="240" w:line="312" w:lineRule="auto"/>
      <w:ind w:left="3420"/>
      <w:jc w:val="center"/>
      <w:textAlignment w:val="auto"/>
    </w:pPr>
    <w:rPr>
      <w:rFonts w:ascii="Lato Light" w:hAnsi="Lato Light"/>
      <w:smallCaps w:val="0"/>
      <w:sz w:val="22"/>
      <w:szCs w:val="32"/>
      <w:lang w:val="pl-PL" w:eastAsia="en-US"/>
    </w:rPr>
  </w:style>
  <w:style w:type="character" w:customStyle="1" w:styleId="AkapitzlistZnak">
    <w:name w:val="Akapit z listą Znak"/>
    <w:link w:val="Akapitzlist"/>
    <w:rsid w:val="00822A93"/>
    <w:rPr>
      <w:rFonts w:eastAsia="Calibri" w:cs="Calibri"/>
      <w:sz w:val="24"/>
      <w:szCs w:val="24"/>
      <w:lang w:eastAsia="ar-SA"/>
    </w:rPr>
  </w:style>
  <w:style w:type="character" w:customStyle="1" w:styleId="UstepUmowyZnak">
    <w:name w:val="UstepUmowy Znak"/>
    <w:link w:val="UstepUmowy"/>
    <w:rsid w:val="00822A93"/>
    <w:rPr>
      <w:rFonts w:ascii="Lato Light" w:eastAsia="Calibri" w:hAnsi="Lato Light"/>
      <w:sz w:val="22"/>
      <w:szCs w:val="22"/>
      <w:lang w:eastAsia="en-US"/>
    </w:rPr>
  </w:style>
  <w:style w:type="character" w:customStyle="1" w:styleId="ParagrafZnak">
    <w:name w:val="Paragraf Znak"/>
    <w:link w:val="Paragraf"/>
    <w:rsid w:val="00822A93"/>
    <w:rPr>
      <w:rFonts w:ascii="Lato Light" w:hAnsi="Lato Light"/>
      <w:b/>
      <w:sz w:val="22"/>
      <w:szCs w:val="3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22A93"/>
    <w:rPr>
      <w:color w:val="605E5C"/>
      <w:shd w:val="clear" w:color="auto" w:fill="E1DFDD"/>
    </w:rPr>
  </w:style>
  <w:style w:type="character" w:styleId="UyteHipercze">
    <w:name w:val="FollowedHyperlink"/>
    <w:uiPriority w:val="99"/>
    <w:unhideWhenUsed/>
    <w:rsid w:val="00822A93"/>
    <w:rPr>
      <w:color w:val="954F72"/>
      <w:u w:val="single"/>
    </w:rPr>
  </w:style>
  <w:style w:type="character" w:customStyle="1" w:styleId="Nierozpoznanawzmianka2">
    <w:name w:val="Nierozpoznana wzmianka2"/>
    <w:uiPriority w:val="99"/>
    <w:semiHidden/>
    <w:unhideWhenUsed/>
    <w:rsid w:val="00822A9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17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5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85817-536E-4216-8AD9-EC35AAB8451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9B9E067-3297-4843-8B99-A2710BE24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2346</Words>
  <Characters>14076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Agnieszka Błaziak</dc:creator>
  <cp:keywords/>
  <dc:description/>
  <cp:lastModifiedBy>Iwona Jakowicka</cp:lastModifiedBy>
  <cp:revision>3</cp:revision>
  <cp:lastPrinted>2022-12-12T13:04:00Z</cp:lastPrinted>
  <dcterms:created xsi:type="dcterms:W3CDTF">2025-12-10T09:39:00Z</dcterms:created>
  <dcterms:modified xsi:type="dcterms:W3CDTF">2025-12-15T23:10:00Z</dcterms:modified>
</cp:coreProperties>
</file>